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3A2F9" w14:textId="77777777" w:rsidR="00031624" w:rsidRPr="00D4366F" w:rsidRDefault="00031624" w:rsidP="00031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53C0051F" w14:textId="77777777" w:rsidR="00031624" w:rsidRPr="00D4366F" w:rsidRDefault="00031624" w:rsidP="00031624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089147DD" w14:textId="40D5A298" w:rsidR="00031624" w:rsidRDefault="00031624" w:rsidP="000316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Песчаного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p w14:paraId="5076BEEC" w14:textId="6E8D7241" w:rsidR="00BC04B5" w:rsidRDefault="001E690C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477249" w:rsidRPr="00087F17">
        <w:rPr>
          <w:rFonts w:ascii="Times New Roman" w:hAnsi="Times New Roman" w:cs="Times New Roman"/>
          <w:sz w:val="28"/>
          <w:szCs w:val="28"/>
        </w:rPr>
        <w:t>ст</w:t>
      </w:r>
      <w:r w:rsidR="00477249">
        <w:rPr>
          <w:rFonts w:ascii="Times New Roman" w:hAnsi="Times New Roman" w:cs="Times New Roman"/>
          <w:sz w:val="28"/>
          <w:szCs w:val="28"/>
        </w:rPr>
        <w:t>ать</w:t>
      </w:r>
      <w:r w:rsidR="00BC04B5">
        <w:rPr>
          <w:rFonts w:ascii="Times New Roman" w:hAnsi="Times New Roman" w:cs="Times New Roman"/>
          <w:sz w:val="28"/>
          <w:szCs w:val="28"/>
        </w:rPr>
        <w:t>я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 w:rsidR="00477249">
        <w:rPr>
          <w:rFonts w:ascii="Times New Roman" w:hAnsi="Times New Roman" w:cs="Times New Roman"/>
          <w:sz w:val="28"/>
          <w:szCs w:val="28"/>
        </w:rPr>
        <w:t>Ф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477249">
        <w:rPr>
          <w:rFonts w:ascii="Times New Roman" w:hAnsi="Times New Roman" w:cs="Times New Roman"/>
          <w:sz w:val="28"/>
          <w:szCs w:val="28"/>
        </w:rPr>
        <w:t>0</w:t>
      </w:r>
      <w:r w:rsidR="00477249" w:rsidRPr="00087F17">
        <w:rPr>
          <w:rFonts w:ascii="Times New Roman" w:hAnsi="Times New Roman" w:cs="Times New Roman"/>
          <w:sz w:val="28"/>
          <w:szCs w:val="28"/>
        </w:rPr>
        <w:t>7</w:t>
      </w:r>
      <w:r w:rsidR="00477249">
        <w:rPr>
          <w:rFonts w:ascii="Times New Roman" w:hAnsi="Times New Roman" w:cs="Times New Roman"/>
          <w:sz w:val="28"/>
          <w:szCs w:val="28"/>
        </w:rPr>
        <w:t>.02.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 w:rsidR="00477249">
        <w:rPr>
          <w:rFonts w:ascii="Times New Roman" w:hAnsi="Times New Roman" w:cs="Times New Roman"/>
          <w:sz w:val="28"/>
          <w:szCs w:val="28"/>
        </w:rPr>
        <w:t>г</w:t>
      </w:r>
      <w:r w:rsidR="00C31439">
        <w:rPr>
          <w:rFonts w:ascii="Times New Roman" w:hAnsi="Times New Roman" w:cs="Times New Roman"/>
          <w:sz w:val="28"/>
          <w:szCs w:val="28"/>
        </w:rPr>
        <w:t>.</w:t>
      </w:r>
      <w:r w:rsidR="00477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1" w:name="_Hlk99358063"/>
      <w:r w:rsidR="00477249">
        <w:rPr>
          <w:rFonts w:ascii="Times New Roman" w:hAnsi="Times New Roman" w:cs="Times New Roman"/>
          <w:sz w:val="28"/>
          <w:szCs w:val="28"/>
        </w:rPr>
        <w:t>«</w:t>
      </w:r>
      <w:r w:rsidR="00477249"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7724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2" w:name="_Hlk99358034"/>
      <w:bookmarkEnd w:id="1"/>
      <w:r w:rsidR="00475FD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FDF">
        <w:rPr>
          <w:rFonts w:ascii="Times New Roman" w:hAnsi="Times New Roman" w:cs="Times New Roman"/>
          <w:sz w:val="28"/>
          <w:szCs w:val="28"/>
        </w:rPr>
        <w:t xml:space="preserve"> 8 Положения о </w:t>
      </w:r>
      <w:bookmarkStart w:id="3" w:name="_Hlk98856820"/>
      <w:r w:rsidR="00141320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CB5CF3">
        <w:rPr>
          <w:rFonts w:ascii="Times New Roman" w:hAnsi="Times New Roman" w:cs="Times New Roman"/>
          <w:sz w:val="28"/>
          <w:szCs w:val="28"/>
        </w:rPr>
        <w:t>,</w:t>
      </w:r>
      <w:r w:rsidR="00CB5CF3" w:rsidRPr="00CB5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5CF3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</w:t>
      </w:r>
      <w:bookmarkEnd w:id="2"/>
      <w:bookmarkEnd w:id="3"/>
      <w:r w:rsidR="00B735C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B735C9" w:rsidRPr="00F47660">
        <w:rPr>
          <w:rFonts w:ascii="Times New Roman" w:hAnsi="Times New Roman" w:cs="Times New Roman"/>
          <w:sz w:val="28"/>
          <w:szCs w:val="28"/>
        </w:rPr>
        <w:t>контрольно-счетн</w:t>
      </w:r>
      <w:r w:rsidR="00B735C9">
        <w:rPr>
          <w:rFonts w:ascii="Times New Roman" w:hAnsi="Times New Roman" w:cs="Times New Roman"/>
          <w:sz w:val="28"/>
          <w:szCs w:val="28"/>
        </w:rPr>
        <w:t xml:space="preserve">ая </w:t>
      </w:r>
      <w:r w:rsidR="00B735C9" w:rsidRPr="00F47660">
        <w:rPr>
          <w:rFonts w:ascii="Times New Roman" w:hAnsi="Times New Roman" w:cs="Times New Roman"/>
          <w:sz w:val="28"/>
          <w:szCs w:val="28"/>
        </w:rPr>
        <w:t>палат</w:t>
      </w:r>
      <w:r w:rsidR="00B735C9">
        <w:rPr>
          <w:rFonts w:ascii="Times New Roman" w:hAnsi="Times New Roman" w:cs="Times New Roman"/>
          <w:sz w:val="28"/>
          <w:szCs w:val="28"/>
        </w:rPr>
        <w:t>а)</w:t>
      </w:r>
      <w:r w:rsidR="00F13D0E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D0E">
        <w:rPr>
          <w:rFonts w:ascii="Times New Roman" w:hAnsi="Times New Roman" w:cs="Times New Roman"/>
          <w:sz w:val="28"/>
          <w:szCs w:val="28"/>
        </w:rPr>
        <w:t xml:space="preserve"> 1.2.</w:t>
      </w:r>
      <w:r w:rsidR="00420934">
        <w:rPr>
          <w:rFonts w:ascii="Times New Roman" w:hAnsi="Times New Roman" w:cs="Times New Roman"/>
          <w:sz w:val="28"/>
          <w:szCs w:val="28"/>
        </w:rPr>
        <w:t>1</w:t>
      </w:r>
      <w:r w:rsidR="00F13D0E">
        <w:rPr>
          <w:rFonts w:ascii="Times New Roman" w:hAnsi="Times New Roman" w:cs="Times New Roman"/>
          <w:sz w:val="28"/>
          <w:szCs w:val="28"/>
        </w:rPr>
        <w:t xml:space="preserve"> соглашения «О передаче </w:t>
      </w:r>
      <w:r w:rsidR="00F13D0E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контрольно-счетного органа </w:t>
      </w:r>
      <w:r w:rsidR="004602F8">
        <w:rPr>
          <w:rFonts w:ascii="Times New Roman" w:hAnsi="Times New Roman" w:cs="Times New Roman"/>
          <w:sz w:val="28"/>
          <w:szCs w:val="28"/>
        </w:rPr>
        <w:t>Песчаного</w:t>
      </w:r>
      <w:r w:rsidR="00121B47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35C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41320" w:rsidRPr="00793CCE"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41320"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="00141320"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="00475FD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2044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FD7EB1">
        <w:rPr>
          <w:rFonts w:ascii="Times New Roman" w:hAnsi="Times New Roman" w:cs="Times New Roman"/>
          <w:sz w:val="28"/>
          <w:szCs w:val="28"/>
        </w:rPr>
        <w:t>1</w:t>
      </w:r>
      <w:r w:rsidR="005212E5" w:rsidRPr="00FD7EB1">
        <w:rPr>
          <w:rFonts w:ascii="Times New Roman" w:hAnsi="Times New Roman" w:cs="Times New Roman"/>
          <w:sz w:val="28"/>
          <w:szCs w:val="28"/>
        </w:rPr>
        <w:t>.1</w:t>
      </w:r>
      <w:r w:rsidR="00FD7EB1" w:rsidRPr="00FD7EB1">
        <w:rPr>
          <w:rFonts w:ascii="Times New Roman" w:hAnsi="Times New Roman" w:cs="Times New Roman"/>
          <w:sz w:val="28"/>
          <w:szCs w:val="28"/>
        </w:rPr>
        <w:t>.1</w:t>
      </w:r>
      <w:r w:rsidR="004602F8">
        <w:rPr>
          <w:rFonts w:ascii="Times New Roman" w:hAnsi="Times New Roman" w:cs="Times New Roman"/>
          <w:sz w:val="28"/>
          <w:szCs w:val="28"/>
        </w:rPr>
        <w:t>5</w:t>
      </w:r>
      <w:r w:rsidR="00EF58C6" w:rsidRPr="00FD7EB1">
        <w:rPr>
          <w:rFonts w:ascii="Times New Roman" w:hAnsi="Times New Roman" w:cs="Times New Roman"/>
          <w:sz w:val="28"/>
          <w:szCs w:val="28"/>
        </w:rPr>
        <w:t xml:space="preserve"> </w:t>
      </w:r>
      <w:r w:rsidR="00475FDF" w:rsidRPr="00FD7EB1">
        <w:rPr>
          <w:rFonts w:ascii="Times New Roman" w:hAnsi="Times New Roman" w:cs="Times New Roman"/>
          <w:sz w:val="28"/>
          <w:szCs w:val="28"/>
        </w:rPr>
        <w:t>п</w:t>
      </w:r>
      <w:r w:rsidR="00475FDF">
        <w:rPr>
          <w:rFonts w:ascii="Times New Roman" w:hAnsi="Times New Roman" w:cs="Times New Roman"/>
          <w:sz w:val="28"/>
          <w:szCs w:val="28"/>
        </w:rPr>
        <w:t>ункта</w:t>
      </w:r>
      <w:r w:rsidR="00545A17">
        <w:rPr>
          <w:rFonts w:ascii="Times New Roman" w:hAnsi="Times New Roman" w:cs="Times New Roman"/>
          <w:sz w:val="28"/>
          <w:szCs w:val="28"/>
        </w:rPr>
        <w:t xml:space="preserve"> </w:t>
      </w:r>
      <w:r w:rsidR="00475FDF">
        <w:rPr>
          <w:rFonts w:ascii="Times New Roman" w:hAnsi="Times New Roman" w:cs="Times New Roman"/>
          <w:sz w:val="28"/>
          <w:szCs w:val="28"/>
        </w:rPr>
        <w:t>1.1</w:t>
      </w:r>
      <w:r w:rsidR="003C7536" w:rsidRPr="00FD7EB1">
        <w:rPr>
          <w:rFonts w:ascii="Times New Roman" w:hAnsi="Times New Roman" w:cs="Times New Roman"/>
          <w:sz w:val="28"/>
          <w:szCs w:val="28"/>
        </w:rPr>
        <w:t xml:space="preserve"> плана работы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 20</w:t>
      </w:r>
      <w:r w:rsidR="002442B9">
        <w:rPr>
          <w:rFonts w:ascii="Times New Roman" w:hAnsi="Times New Roman" w:cs="Times New Roman"/>
          <w:sz w:val="28"/>
          <w:szCs w:val="28"/>
        </w:rPr>
        <w:t>2</w:t>
      </w:r>
      <w:r w:rsidR="00420934">
        <w:rPr>
          <w:rFonts w:ascii="Times New Roman" w:hAnsi="Times New Roman" w:cs="Times New Roman"/>
          <w:sz w:val="28"/>
          <w:szCs w:val="28"/>
        </w:rPr>
        <w:t>3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4" w:name="_Hlk98856930"/>
      <w:r w:rsidR="00CF54A9">
        <w:rPr>
          <w:rFonts w:ascii="Times New Roman" w:hAnsi="Times New Roman" w:cs="Times New Roman"/>
          <w:sz w:val="28"/>
          <w:szCs w:val="28"/>
        </w:rPr>
        <w:t>, нами</w:t>
      </w:r>
      <w:r w:rsidR="00D01248">
        <w:rPr>
          <w:rFonts w:ascii="Times New Roman" w:hAnsi="Times New Roman" w:cs="Times New Roman"/>
          <w:sz w:val="28"/>
          <w:szCs w:val="28"/>
        </w:rPr>
        <w:t>,</w:t>
      </w:r>
      <w:r w:rsidRPr="001E690C">
        <w:rPr>
          <w:rFonts w:ascii="Times New Roman" w:hAnsi="Times New Roman" w:cs="Times New Roman"/>
          <w:sz w:val="28"/>
          <w:szCs w:val="28"/>
        </w:rPr>
        <w:t xml:space="preserve"> </w:t>
      </w:r>
      <w:r w:rsidRPr="00F47660">
        <w:rPr>
          <w:rFonts w:ascii="Times New Roman" w:hAnsi="Times New Roman" w:cs="Times New Roman"/>
          <w:sz w:val="28"/>
          <w:szCs w:val="28"/>
        </w:rPr>
        <w:t>главным инспектором контрольно-счетной палаты Вишняковой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4A9">
        <w:rPr>
          <w:rFonts w:ascii="Times New Roman" w:hAnsi="Times New Roman" w:cs="Times New Roman"/>
          <w:sz w:val="28"/>
          <w:szCs w:val="28"/>
        </w:rPr>
        <w:t xml:space="preserve"> и</w:t>
      </w:r>
      <w:r w:rsidRPr="00F47660">
        <w:rPr>
          <w:rFonts w:ascii="Times New Roman" w:hAnsi="Times New Roman" w:cs="Times New Roman"/>
          <w:sz w:val="28"/>
          <w:szCs w:val="28"/>
        </w:rPr>
        <w:t xml:space="preserve"> ведущим инспектором  контрольно-счетной палаты Русиной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 xml:space="preserve"> проведена внешняя проверка годовой бюджетной отчетности </w:t>
      </w:r>
      <w:r>
        <w:rPr>
          <w:rFonts w:ascii="Times New Roman" w:hAnsi="Times New Roman" w:cs="Times New Roman"/>
          <w:sz w:val="28"/>
          <w:szCs w:val="28"/>
        </w:rPr>
        <w:t xml:space="preserve">Песчаного </w:t>
      </w:r>
      <w:r w:rsidRPr="00087F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Pr="00087F17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5D9D94" w14:textId="05873598" w:rsidR="00BC04B5" w:rsidRDefault="00BC04B5" w:rsidP="00031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проверки: администрация </w:t>
      </w:r>
      <w:bookmarkStart w:id="5" w:name="_Hlk129682831"/>
      <w:r>
        <w:rPr>
          <w:rFonts w:ascii="Times New Roman" w:hAnsi="Times New Roman" w:cs="Times New Roman"/>
          <w:sz w:val="28"/>
          <w:szCs w:val="28"/>
        </w:rPr>
        <w:t>Песчаного</w:t>
      </w:r>
      <w:r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bookmarkEnd w:id="5"/>
      <w:r w:rsidR="00D85D4F">
        <w:rPr>
          <w:rFonts w:ascii="Times New Roman" w:hAnsi="Times New Roman" w:cs="Times New Roman"/>
          <w:sz w:val="28"/>
          <w:szCs w:val="28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</w:t>
      </w:r>
      <w:bookmarkStart w:id="6" w:name="_Hlk98858076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Песчаное сельское поселение</w:t>
      </w:r>
      <w:bookmarkEnd w:id="6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7" w:name="_Hlk12968315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End w:id="7"/>
      <w:r w:rsidR="001E69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4"/>
    <w:p w14:paraId="746C5CFD" w14:textId="486F5778" w:rsidR="00F13D0E" w:rsidRPr="00CF54A9" w:rsidRDefault="00F13D0E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проверки: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CF54A9">
        <w:rPr>
          <w:rFonts w:ascii="Times New Roman" w:hAnsi="Times New Roman" w:cs="Times New Roman"/>
          <w:sz w:val="28"/>
          <w:szCs w:val="28"/>
        </w:rPr>
        <w:t>Песчаного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CF54A9">
        <w:rPr>
          <w:rFonts w:ascii="Times New Roman" w:hAnsi="Times New Roman" w:cs="Times New Roman"/>
          <w:sz w:val="28"/>
          <w:szCs w:val="28"/>
        </w:rPr>
        <w:t>22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54A9">
        <w:rPr>
          <w:rFonts w:ascii="Times New Roman" w:hAnsi="Times New Roman" w:cs="Times New Roman"/>
          <w:sz w:val="28"/>
          <w:szCs w:val="28"/>
        </w:rPr>
        <w:t xml:space="preserve">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сформированная, в соответствии с положениями приказа Министерства финансов Российской Федерации от 31.12.2016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отчетности). </w:t>
      </w:r>
    </w:p>
    <w:p w14:paraId="773277C6" w14:textId="387FE032" w:rsidR="00F13D0E" w:rsidRDefault="00F13D0E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</w:t>
      </w:r>
      <w:r w:rsidR="004209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3EE249F2" w14:textId="5CF9DC81" w:rsidR="00F13D0E" w:rsidRDefault="00F13D0E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3F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поверки: сравнительный анализ показателей 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53823BBD" w14:textId="79F5A106" w:rsidR="003F1AF4" w:rsidRDefault="003F1AF4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проведения проверки: выборочная внешняя проверка </w:t>
      </w:r>
      <w:bookmarkStart w:id="8" w:name="_Hlk98857972"/>
      <w:r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bookmarkEnd w:id="8"/>
      <w:r w:rsidR="008D3490">
        <w:rPr>
          <w:rFonts w:ascii="Times New Roman" w:hAnsi="Times New Roman" w:cs="Times New Roman"/>
          <w:sz w:val="28"/>
          <w:szCs w:val="28"/>
        </w:rPr>
        <w:t>.</w:t>
      </w:r>
    </w:p>
    <w:p w14:paraId="42086FF2" w14:textId="7F2F9706" w:rsidR="00795CE9" w:rsidRPr="00FD7EB1" w:rsidRDefault="000F43E9" w:rsidP="00031624">
      <w:pPr>
        <w:pStyle w:val="aff2"/>
        <w:jc w:val="both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ab/>
      </w:r>
      <w:r w:rsidR="003F1AF4">
        <w:rPr>
          <w:rFonts w:ascii="Times New Roman" w:hAnsi="Times New Roman" w:cs="Times New Roman"/>
          <w:sz w:val="28"/>
          <w:szCs w:val="28"/>
        </w:rPr>
        <w:t>Цель</w:t>
      </w:r>
      <w:r w:rsidR="00795CE9" w:rsidRPr="00FD7EB1">
        <w:rPr>
          <w:rFonts w:ascii="Times New Roman" w:hAnsi="Times New Roman" w:cs="Times New Roman"/>
          <w:sz w:val="28"/>
          <w:szCs w:val="28"/>
        </w:rPr>
        <w:t xml:space="preserve"> проверки:</w:t>
      </w:r>
    </w:p>
    <w:p w14:paraId="58BB680F" w14:textId="1D55DF84" w:rsidR="001902A7" w:rsidRDefault="003F1AF4" w:rsidP="00031624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1902A7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087F17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D7EB1">
        <w:rPr>
          <w:rFonts w:ascii="Times New Roman" w:hAnsi="Times New Roman" w:cs="Times New Roman"/>
          <w:sz w:val="28"/>
          <w:szCs w:val="28"/>
        </w:rPr>
        <w:t>и достоверност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7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 w:rsidR="009B572E" w:rsidRPr="00087F17"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902A7">
        <w:rPr>
          <w:rFonts w:ascii="Times New Roman" w:hAnsi="Times New Roman" w:cs="Times New Roman"/>
          <w:sz w:val="28"/>
          <w:szCs w:val="28"/>
        </w:rPr>
        <w:t>;</w:t>
      </w:r>
    </w:p>
    <w:p w14:paraId="3405F71D" w14:textId="77777777" w:rsidR="00202317" w:rsidRDefault="003F1AF4" w:rsidP="00031624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полноты предоставленных</w:t>
      </w:r>
      <w:r w:rsidR="00A5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 и материалов в составе бюджетной отчетности</w:t>
      </w:r>
      <w:r w:rsidR="00A542E0">
        <w:rPr>
          <w:rFonts w:ascii="Times New Roman" w:hAnsi="Times New Roman" w:cs="Times New Roman"/>
          <w:sz w:val="28"/>
          <w:szCs w:val="28"/>
        </w:rPr>
        <w:t>, их соответствие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559617" w14:textId="2BF6D16E" w:rsidR="009B572E" w:rsidRPr="00087F17" w:rsidRDefault="00A542E0" w:rsidP="00031624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bookmarkStart w:id="9" w:name="_Hlk98836603"/>
      <w:r w:rsidR="009B572E" w:rsidRPr="00087F17">
        <w:rPr>
          <w:rFonts w:ascii="Times New Roman" w:hAnsi="Times New Roman" w:cs="Times New Roman"/>
          <w:sz w:val="28"/>
          <w:szCs w:val="28"/>
        </w:rPr>
        <w:t>соблюдени</w:t>
      </w:r>
      <w:r w:rsidR="00202317">
        <w:rPr>
          <w:rFonts w:ascii="Times New Roman" w:hAnsi="Times New Roman" w:cs="Times New Roman"/>
          <w:sz w:val="28"/>
          <w:szCs w:val="28"/>
        </w:rPr>
        <w:t xml:space="preserve">я </w:t>
      </w:r>
      <w:r w:rsidR="009B572E" w:rsidRPr="00087F17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законодательства при составлении годовой бюджетной</w:t>
      </w:r>
      <w:r w:rsidR="009B572E" w:rsidRPr="00087F17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F76474" w:rsidRPr="00087F17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14:paraId="7E6BDFD8" w14:textId="32FA1D47" w:rsidR="00795CE9" w:rsidRPr="00FD7EB1" w:rsidRDefault="00795CE9" w:rsidP="00031624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EB1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bookmarkStart w:id="10" w:name="_Hlk98834491"/>
      <w:r w:rsidRPr="00FD7EB1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10"/>
    <w:p w14:paraId="0B776C77" w14:textId="32B71A02" w:rsidR="00DD11CD" w:rsidRDefault="00417805" w:rsidP="00031624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F17">
        <w:rPr>
          <w:rFonts w:ascii="Times New Roman" w:hAnsi="Times New Roman" w:cs="Times New Roman"/>
          <w:bCs/>
          <w:sz w:val="28"/>
          <w:szCs w:val="28"/>
        </w:rPr>
        <w:t>Бюджетный кодекс Р</w:t>
      </w:r>
      <w:r w:rsidR="00B1204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87F17">
        <w:rPr>
          <w:rFonts w:ascii="Times New Roman" w:hAnsi="Times New Roman" w:cs="Times New Roman"/>
          <w:bCs/>
          <w:sz w:val="28"/>
          <w:szCs w:val="28"/>
        </w:rPr>
        <w:t>Ф</w:t>
      </w:r>
      <w:r w:rsidR="00B1204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202317">
        <w:rPr>
          <w:rFonts w:ascii="Times New Roman" w:hAnsi="Times New Roman" w:cs="Times New Roman"/>
          <w:bCs/>
          <w:sz w:val="28"/>
          <w:szCs w:val="28"/>
        </w:rPr>
        <w:t xml:space="preserve"> (далее – БК РФ)</w:t>
      </w:r>
      <w:r w:rsidR="00DD11CD" w:rsidRPr="00087F1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A977B37" w14:textId="7342E8E1" w:rsidR="00A542E0" w:rsidRPr="00087F17" w:rsidRDefault="00A542E0" w:rsidP="00031624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от 06.12.2011 г</w:t>
      </w:r>
      <w:r w:rsidR="0020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402-ФЗ «О бухгалтерском учете»</w:t>
      </w:r>
      <w:r w:rsidR="005915F1">
        <w:rPr>
          <w:rFonts w:ascii="Times New Roman" w:hAnsi="Times New Roman" w:cs="Times New Roman"/>
          <w:bCs/>
          <w:sz w:val="28"/>
          <w:szCs w:val="28"/>
        </w:rPr>
        <w:t xml:space="preserve"> (далее – федеральный закон</w:t>
      </w:r>
      <w:r w:rsidR="005915F1" w:rsidRPr="005915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5F1">
        <w:rPr>
          <w:rFonts w:ascii="Times New Roman" w:hAnsi="Times New Roman" w:cs="Times New Roman"/>
          <w:bCs/>
          <w:sz w:val="28"/>
          <w:szCs w:val="28"/>
        </w:rPr>
        <w:t>от 06.12.2011 г. № 402-ФЗ)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74D63EB" w14:textId="20484953" w:rsidR="00202317" w:rsidRDefault="00A6154E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 w:rsidR="00DD11CD" w:rsidRPr="00087F17">
        <w:rPr>
          <w:rFonts w:ascii="Times New Roman" w:hAnsi="Times New Roman" w:cs="Times New Roman"/>
          <w:sz w:val="28"/>
          <w:szCs w:val="28"/>
        </w:rPr>
        <w:t>;</w:t>
      </w:r>
    </w:p>
    <w:p w14:paraId="483F46DC" w14:textId="01C9870D" w:rsidR="00560C05" w:rsidRDefault="00405257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 г</w:t>
      </w:r>
      <w:r w:rsidR="0020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157н 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1" w:name="_Hlk98834304"/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70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№ 157н)</w:t>
      </w:r>
      <w:bookmarkEnd w:id="11"/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627532" w14:textId="20D6F05D" w:rsidR="0068109A" w:rsidRDefault="00405257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г</w:t>
      </w:r>
      <w:r w:rsidR="00795CE9" w:rsidRPr="00087F17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CE9" w:rsidRPr="00087F17">
        <w:rPr>
          <w:rFonts w:ascii="Times New Roman" w:hAnsi="Times New Roman" w:cs="Times New Roman"/>
          <w:sz w:val="28"/>
          <w:szCs w:val="28"/>
        </w:rPr>
        <w:t xml:space="preserve"> отче</w:t>
      </w:r>
      <w:r w:rsidR="00226305" w:rsidRPr="00087F17">
        <w:rPr>
          <w:rFonts w:ascii="Times New Roman" w:hAnsi="Times New Roman" w:cs="Times New Roman"/>
          <w:sz w:val="28"/>
          <w:szCs w:val="28"/>
        </w:rPr>
        <w:t>т</w:t>
      </w:r>
      <w:r w:rsidR="00F551E7">
        <w:rPr>
          <w:rFonts w:ascii="Times New Roman" w:hAnsi="Times New Roman" w:cs="Times New Roman"/>
          <w:sz w:val="28"/>
          <w:szCs w:val="28"/>
        </w:rPr>
        <w:t>ность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4602F8">
        <w:rPr>
          <w:rFonts w:ascii="Times New Roman" w:hAnsi="Times New Roman" w:cs="Times New Roman"/>
          <w:sz w:val="28"/>
          <w:szCs w:val="28"/>
        </w:rPr>
        <w:t>Песчаного</w:t>
      </w:r>
      <w:r w:rsidR="002263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717828" w:rsidRPr="00087F17">
        <w:rPr>
          <w:rFonts w:ascii="Times New Roman" w:hAnsi="Times New Roman" w:cs="Times New Roman"/>
          <w:sz w:val="28"/>
          <w:szCs w:val="28"/>
        </w:rPr>
        <w:t xml:space="preserve">за 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795CE9" w:rsidRPr="00087F17">
        <w:rPr>
          <w:rFonts w:ascii="Times New Roman" w:hAnsi="Times New Roman" w:cs="Times New Roman"/>
          <w:sz w:val="28"/>
          <w:szCs w:val="28"/>
        </w:rPr>
        <w:t>0</w:t>
      </w:r>
      <w:r w:rsidR="00D6785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2C6923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087F17">
        <w:rPr>
          <w:rFonts w:ascii="Times New Roman" w:hAnsi="Times New Roman" w:cs="Times New Roman"/>
          <w:sz w:val="28"/>
          <w:szCs w:val="28"/>
        </w:rPr>
        <w:t>год;</w:t>
      </w:r>
    </w:p>
    <w:p w14:paraId="69EDE1B4" w14:textId="73A5B7F1" w:rsidR="00560C05" w:rsidRPr="00087F17" w:rsidRDefault="00405257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4602F8">
        <w:rPr>
          <w:rFonts w:ascii="Times New Roman" w:hAnsi="Times New Roman" w:cs="Times New Roman"/>
          <w:sz w:val="28"/>
          <w:szCs w:val="28"/>
        </w:rPr>
        <w:t>Песчаного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0C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087F17">
        <w:rPr>
          <w:rFonts w:ascii="Times New Roman" w:hAnsi="Times New Roman" w:cs="Times New Roman"/>
          <w:sz w:val="28"/>
          <w:szCs w:val="28"/>
        </w:rPr>
        <w:t>за 20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95240EA" w14:textId="2C77D1F1" w:rsidR="00560C05" w:rsidRDefault="00405257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B0193" w:rsidRPr="00121B47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CA4D0F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="000B0193" w:rsidRPr="00121B47">
        <w:rPr>
          <w:rFonts w:ascii="Times New Roman" w:hAnsi="Times New Roman" w:cs="Times New Roman"/>
          <w:sz w:val="28"/>
          <w:szCs w:val="28"/>
        </w:rPr>
        <w:t xml:space="preserve"> «</w:t>
      </w:r>
      <w:r w:rsidR="00C44FA9">
        <w:rPr>
          <w:rFonts w:ascii="Times New Roman" w:hAnsi="Times New Roman" w:cs="Times New Roman"/>
          <w:sz w:val="28"/>
          <w:szCs w:val="28"/>
        </w:rPr>
        <w:t>Песчан</w:t>
      </w:r>
      <w:r w:rsidR="00CA4D0F">
        <w:rPr>
          <w:rFonts w:ascii="Times New Roman" w:hAnsi="Times New Roman" w:cs="Times New Roman"/>
          <w:sz w:val="28"/>
          <w:szCs w:val="28"/>
        </w:rPr>
        <w:t>ый</w:t>
      </w:r>
      <w:r w:rsidR="000B0193" w:rsidRPr="00121B47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9A2AFC">
        <w:rPr>
          <w:rFonts w:ascii="Times New Roman" w:hAnsi="Times New Roman" w:cs="Times New Roman"/>
          <w:sz w:val="28"/>
          <w:szCs w:val="28"/>
        </w:rPr>
        <w:t xml:space="preserve">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9A2AFC">
        <w:rPr>
          <w:rFonts w:ascii="Times New Roman" w:hAnsi="Times New Roman" w:cs="Times New Roman"/>
          <w:sz w:val="28"/>
          <w:szCs w:val="28"/>
        </w:rPr>
        <w:t xml:space="preserve"> год</w:t>
      </w:r>
      <w:r w:rsidR="00CA4D0F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12" w:name="_Hlk129784902"/>
      <w:bookmarkStart w:id="13" w:name="_Hlk129269739"/>
      <w:r w:rsidR="00CA4D0F">
        <w:rPr>
          <w:rFonts w:ascii="Times New Roman" w:hAnsi="Times New Roman" w:cs="Times New Roman"/>
          <w:sz w:val="28"/>
          <w:szCs w:val="28"/>
        </w:rPr>
        <w:t>МБУК «Песчаный КДЦ»</w:t>
      </w:r>
      <w:bookmarkEnd w:id="12"/>
      <w:r w:rsidR="00CA4D0F">
        <w:rPr>
          <w:rFonts w:ascii="Times New Roman" w:hAnsi="Times New Roman" w:cs="Times New Roman"/>
          <w:sz w:val="28"/>
          <w:szCs w:val="28"/>
        </w:rPr>
        <w:t>)</w:t>
      </w:r>
      <w:r w:rsidR="0008530E">
        <w:rPr>
          <w:rFonts w:ascii="Times New Roman" w:hAnsi="Times New Roman" w:cs="Times New Roman"/>
          <w:sz w:val="28"/>
          <w:szCs w:val="28"/>
        </w:rPr>
        <w:t>;</w:t>
      </w:r>
      <w:bookmarkEnd w:id="13"/>
    </w:p>
    <w:p w14:paraId="31262FA9" w14:textId="2E3569E6" w:rsidR="00560C05" w:rsidRPr="002F48E8" w:rsidRDefault="00E6396A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ешение Совета от </w:t>
      </w:r>
      <w:r w:rsidRPr="0070009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20.03.2020 г</w:t>
      </w:r>
      <w:r w:rsidR="00202317" w:rsidRPr="007000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7000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36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Песчаного сельского поселения «Об утверждении Положения о бюджетном процессе в Песчаном сельском поселении Тбилисского района»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0C05">
        <w:rPr>
          <w:rFonts w:ascii="Times New Roman" w:hAnsi="Times New Roman" w:cs="Times New Roman"/>
          <w:sz w:val="28"/>
          <w:szCs w:val="28"/>
        </w:rPr>
        <w:t>(далее – Положение о бюджетном процессе)</w:t>
      </w:r>
      <w:r w:rsidR="00560C05" w:rsidRPr="00AB5505">
        <w:rPr>
          <w:rFonts w:ascii="Times New Roman" w:hAnsi="Times New Roman" w:cs="Times New Roman"/>
          <w:sz w:val="28"/>
          <w:szCs w:val="28"/>
        </w:rPr>
        <w:t>;</w:t>
      </w:r>
    </w:p>
    <w:p w14:paraId="25B8311D" w14:textId="2662BF5E" w:rsidR="000B0193" w:rsidRDefault="00405257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аспоряжение администрации </w:t>
      </w:r>
      <w:r w:rsidR="00E6396A">
        <w:rPr>
          <w:rFonts w:ascii="Times New Roman" w:hAnsi="Times New Roman" w:cs="Times New Roman"/>
          <w:sz w:val="28"/>
          <w:szCs w:val="28"/>
        </w:rPr>
        <w:t>Песчаного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60C05" w:rsidRPr="002923CB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bookmarkStart w:id="14" w:name="_Hlk99275966"/>
      <w:r w:rsidR="00560C05" w:rsidRPr="008E543B">
        <w:rPr>
          <w:rFonts w:ascii="Times New Roman" w:hAnsi="Times New Roman" w:cs="Times New Roman"/>
          <w:sz w:val="28"/>
          <w:szCs w:val="28"/>
        </w:rPr>
        <w:t xml:space="preserve">от </w:t>
      </w:r>
      <w:r w:rsidR="008E543B" w:rsidRPr="008E543B">
        <w:rPr>
          <w:rFonts w:ascii="Times New Roman" w:hAnsi="Times New Roman" w:cs="Times New Roman"/>
          <w:sz w:val="28"/>
          <w:szCs w:val="28"/>
        </w:rPr>
        <w:t>14</w:t>
      </w:r>
      <w:r w:rsidR="00560C05" w:rsidRPr="008E543B">
        <w:rPr>
          <w:rFonts w:ascii="Times New Roman" w:hAnsi="Times New Roman" w:cs="Times New Roman"/>
          <w:sz w:val="28"/>
          <w:szCs w:val="28"/>
        </w:rPr>
        <w:t>.</w:t>
      </w:r>
      <w:r w:rsidR="00E6396A" w:rsidRPr="008E543B">
        <w:rPr>
          <w:rFonts w:ascii="Times New Roman" w:hAnsi="Times New Roman" w:cs="Times New Roman"/>
          <w:sz w:val="28"/>
          <w:szCs w:val="28"/>
        </w:rPr>
        <w:t>0</w:t>
      </w:r>
      <w:r w:rsidR="008E543B" w:rsidRPr="008E543B">
        <w:rPr>
          <w:rFonts w:ascii="Times New Roman" w:hAnsi="Times New Roman" w:cs="Times New Roman"/>
          <w:sz w:val="28"/>
          <w:szCs w:val="28"/>
        </w:rPr>
        <w:t>2</w:t>
      </w:r>
      <w:r w:rsidR="00560C05" w:rsidRPr="008E543B">
        <w:rPr>
          <w:rFonts w:ascii="Times New Roman" w:hAnsi="Times New Roman" w:cs="Times New Roman"/>
          <w:sz w:val="28"/>
          <w:szCs w:val="28"/>
        </w:rPr>
        <w:t>.202</w:t>
      </w:r>
      <w:r w:rsidR="008E543B" w:rsidRPr="008E543B">
        <w:rPr>
          <w:rFonts w:ascii="Times New Roman" w:hAnsi="Times New Roman" w:cs="Times New Roman"/>
          <w:sz w:val="28"/>
          <w:szCs w:val="28"/>
        </w:rPr>
        <w:t>2</w:t>
      </w:r>
      <w:r w:rsidR="00560C05" w:rsidRPr="008E543B">
        <w:rPr>
          <w:rFonts w:ascii="Times New Roman" w:hAnsi="Times New Roman" w:cs="Times New Roman"/>
          <w:sz w:val="28"/>
          <w:szCs w:val="28"/>
        </w:rPr>
        <w:t xml:space="preserve"> г</w:t>
      </w:r>
      <w:r w:rsidR="00202317" w:rsidRPr="008E543B">
        <w:rPr>
          <w:rFonts w:ascii="Times New Roman" w:hAnsi="Times New Roman" w:cs="Times New Roman"/>
          <w:sz w:val="28"/>
          <w:szCs w:val="28"/>
        </w:rPr>
        <w:t>.</w:t>
      </w:r>
      <w:r w:rsidR="00560C05" w:rsidRPr="008E543B">
        <w:rPr>
          <w:rFonts w:ascii="Times New Roman" w:hAnsi="Times New Roman" w:cs="Times New Roman"/>
          <w:sz w:val="28"/>
          <w:szCs w:val="28"/>
        </w:rPr>
        <w:t xml:space="preserve"> № </w:t>
      </w:r>
      <w:r w:rsidR="008E543B" w:rsidRPr="008E543B">
        <w:rPr>
          <w:rFonts w:ascii="Times New Roman" w:hAnsi="Times New Roman" w:cs="Times New Roman"/>
          <w:sz w:val="28"/>
          <w:szCs w:val="28"/>
        </w:rPr>
        <w:t>2</w:t>
      </w:r>
      <w:r w:rsidR="00E6396A">
        <w:rPr>
          <w:rFonts w:ascii="Times New Roman" w:hAnsi="Times New Roman" w:cs="Times New Roman"/>
          <w:sz w:val="28"/>
          <w:szCs w:val="28"/>
        </w:rPr>
        <w:t>-р</w:t>
      </w:r>
      <w:r w:rsidR="00560C05" w:rsidRPr="002923CB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="00560C05" w:rsidRPr="002923CB">
        <w:rPr>
          <w:rFonts w:ascii="Times New Roman" w:hAnsi="Times New Roman" w:cs="Times New Roman"/>
          <w:sz w:val="28"/>
          <w:szCs w:val="28"/>
        </w:rPr>
        <w:t>«Об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утверждении учетной политики </w:t>
      </w:r>
      <w:r w:rsidR="00E6396A">
        <w:rPr>
          <w:rFonts w:ascii="Times New Roman" w:hAnsi="Times New Roman" w:cs="Times New Roman"/>
          <w:sz w:val="28"/>
          <w:szCs w:val="28"/>
        </w:rPr>
        <w:t>для целей бюджетного учета</w:t>
      </w:r>
      <w:r w:rsidR="00560C05" w:rsidRPr="00A42F12">
        <w:rPr>
          <w:rFonts w:ascii="Times New Roman" w:hAnsi="Times New Roman" w:cs="Times New Roman"/>
          <w:sz w:val="28"/>
          <w:szCs w:val="28"/>
        </w:rPr>
        <w:t>»</w:t>
      </w:r>
      <w:r w:rsidR="00CA4D0F">
        <w:rPr>
          <w:rFonts w:ascii="Times New Roman" w:hAnsi="Times New Roman" w:cs="Times New Roman"/>
          <w:sz w:val="28"/>
          <w:szCs w:val="28"/>
        </w:rPr>
        <w:t xml:space="preserve"> (далее – учетная политика).</w:t>
      </w:r>
    </w:p>
    <w:p w14:paraId="0A7D58FD" w14:textId="77777777" w:rsidR="009C14CD" w:rsidRPr="009C14CD" w:rsidRDefault="009C14CD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Проверкой установлено:</w:t>
      </w:r>
    </w:p>
    <w:p w14:paraId="05CB97B6" w14:textId="3F47525E" w:rsidR="009C14CD" w:rsidRPr="009C14CD" w:rsidRDefault="009C14CD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Формирование годового отчета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9C14CD">
        <w:rPr>
          <w:rFonts w:ascii="Times New Roman" w:eastAsia="Calibri" w:hAnsi="Times New Roman" w:cs="Times New Roman"/>
          <w:sz w:val="28"/>
          <w:szCs w:val="28"/>
        </w:rPr>
        <w:t xml:space="preserve"> осуществляет муниципальное казенное учреждение «Централизованная бухгалтерия муниципального образования Тбилисский район» (далее - МКУ «ЦБ МО Тбилисский район») в соответствии с пункт</w:t>
      </w:r>
      <w:r w:rsidR="004E3ADB">
        <w:rPr>
          <w:rFonts w:ascii="Times New Roman" w:eastAsia="Calibri" w:hAnsi="Times New Roman" w:cs="Times New Roman"/>
          <w:sz w:val="28"/>
          <w:szCs w:val="28"/>
        </w:rPr>
        <w:t>ом</w:t>
      </w:r>
      <w:r w:rsidRPr="009C14CD">
        <w:rPr>
          <w:rFonts w:ascii="Times New Roman" w:eastAsia="Calibri" w:hAnsi="Times New Roman" w:cs="Times New Roman"/>
          <w:sz w:val="28"/>
          <w:szCs w:val="28"/>
        </w:rPr>
        <w:t xml:space="preserve"> 2.1</w:t>
      </w:r>
      <w:r w:rsidR="007D24EA" w:rsidRPr="008A648E">
        <w:rPr>
          <w:rFonts w:ascii="Times New Roman" w:eastAsia="Calibri" w:hAnsi="Times New Roman" w:cs="Times New Roman"/>
          <w:sz w:val="28"/>
          <w:szCs w:val="28"/>
        </w:rPr>
        <w:t>.4</w:t>
      </w:r>
      <w:r w:rsidRPr="009C14CD">
        <w:rPr>
          <w:rFonts w:ascii="Times New Roman" w:eastAsia="Calibri" w:hAnsi="Times New Roman" w:cs="Times New Roman"/>
          <w:sz w:val="28"/>
          <w:szCs w:val="28"/>
        </w:rPr>
        <w:t xml:space="preserve"> раздела 2 договора от 0</w:t>
      </w:r>
      <w:r w:rsidR="008A648E" w:rsidRPr="008A648E">
        <w:rPr>
          <w:rFonts w:ascii="Times New Roman" w:eastAsia="Calibri" w:hAnsi="Times New Roman" w:cs="Times New Roman"/>
          <w:sz w:val="28"/>
          <w:szCs w:val="28"/>
        </w:rPr>
        <w:t>1</w:t>
      </w:r>
      <w:r w:rsidRPr="009C14CD">
        <w:rPr>
          <w:rFonts w:ascii="Times New Roman" w:eastAsia="Calibri" w:hAnsi="Times New Roman" w:cs="Times New Roman"/>
          <w:sz w:val="28"/>
          <w:szCs w:val="28"/>
        </w:rPr>
        <w:t>.0</w:t>
      </w:r>
      <w:r w:rsidR="008A648E" w:rsidRPr="008A648E">
        <w:rPr>
          <w:rFonts w:ascii="Times New Roman" w:eastAsia="Calibri" w:hAnsi="Times New Roman" w:cs="Times New Roman"/>
          <w:sz w:val="28"/>
          <w:szCs w:val="28"/>
        </w:rPr>
        <w:t>8</w:t>
      </w:r>
      <w:r w:rsidRPr="009C14CD">
        <w:rPr>
          <w:rFonts w:ascii="Times New Roman" w:eastAsia="Calibri" w:hAnsi="Times New Roman" w:cs="Times New Roman"/>
          <w:sz w:val="28"/>
          <w:szCs w:val="28"/>
        </w:rPr>
        <w:t>.201</w:t>
      </w:r>
      <w:r w:rsidR="008A648E" w:rsidRPr="008A648E">
        <w:rPr>
          <w:rFonts w:ascii="Times New Roman" w:eastAsia="Calibri" w:hAnsi="Times New Roman" w:cs="Times New Roman"/>
          <w:sz w:val="28"/>
          <w:szCs w:val="28"/>
        </w:rPr>
        <w:t>9</w:t>
      </w:r>
      <w:r w:rsidRPr="009C14CD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eastAsia="Calibri" w:hAnsi="Times New Roman" w:cs="Times New Roman"/>
          <w:sz w:val="28"/>
          <w:szCs w:val="28"/>
        </w:rPr>
        <w:t>.</w:t>
      </w:r>
      <w:r w:rsidRPr="009C14C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A648E" w:rsidRPr="008A648E">
        <w:rPr>
          <w:rFonts w:ascii="Times New Roman" w:eastAsia="Calibri" w:hAnsi="Times New Roman" w:cs="Times New Roman"/>
          <w:sz w:val="28"/>
          <w:szCs w:val="28"/>
        </w:rPr>
        <w:t>1 на безвозмездное оказание услуг</w:t>
      </w:r>
      <w:r w:rsidRPr="009C14CD">
        <w:rPr>
          <w:rFonts w:ascii="Times New Roman" w:eastAsia="Calibri" w:hAnsi="Times New Roman" w:cs="Times New Roman"/>
          <w:sz w:val="28"/>
          <w:szCs w:val="28"/>
        </w:rPr>
        <w:t xml:space="preserve"> по ведению бухгалтерского учета муниципальному казенному учреждению «Централизованная бухгалтерия муниципального образования Тбилисский район». </w:t>
      </w:r>
    </w:p>
    <w:p w14:paraId="468D605F" w14:textId="258B5DF6" w:rsidR="00202317" w:rsidRDefault="0029391A" w:rsidP="00031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530E">
        <w:rPr>
          <w:rFonts w:ascii="Times New Roman" w:hAnsi="Times New Roman" w:cs="Times New Roman"/>
          <w:sz w:val="28"/>
          <w:szCs w:val="28"/>
        </w:rPr>
        <w:t>п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5" w:name="_Hlk99381240"/>
      <w:r w:rsidR="0008530E"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5"/>
      <w:r w:rsidR="0008530E" w:rsidRPr="00A858A2">
        <w:rPr>
          <w:rFonts w:ascii="Times New Roman" w:hAnsi="Times New Roman" w:cs="Times New Roman"/>
          <w:sz w:val="28"/>
          <w:szCs w:val="28"/>
        </w:rPr>
        <w:t>от 28.12.202</w:t>
      </w:r>
      <w:r w:rsidR="00A858A2" w:rsidRPr="00A858A2">
        <w:rPr>
          <w:rFonts w:ascii="Times New Roman" w:hAnsi="Times New Roman" w:cs="Times New Roman"/>
          <w:sz w:val="28"/>
          <w:szCs w:val="28"/>
        </w:rPr>
        <w:t>2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hAnsi="Times New Roman" w:cs="Times New Roman"/>
          <w:sz w:val="28"/>
          <w:szCs w:val="28"/>
        </w:rPr>
        <w:t xml:space="preserve">. </w:t>
      </w:r>
      <w:r w:rsidR="0008530E" w:rsidRPr="00A858A2">
        <w:rPr>
          <w:rFonts w:ascii="Times New Roman" w:hAnsi="Times New Roman" w:cs="Times New Roman"/>
          <w:sz w:val="28"/>
          <w:szCs w:val="28"/>
        </w:rPr>
        <w:t>№ 1</w:t>
      </w:r>
      <w:r w:rsidR="008E543B" w:rsidRPr="00A858A2">
        <w:rPr>
          <w:rFonts w:ascii="Times New Roman" w:hAnsi="Times New Roman" w:cs="Times New Roman"/>
          <w:sz w:val="28"/>
          <w:szCs w:val="28"/>
        </w:rPr>
        <w:t>40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610EFD">
        <w:rPr>
          <w:rFonts w:ascii="Times New Roman" w:hAnsi="Times New Roman" w:cs="Times New Roman"/>
          <w:sz w:val="28"/>
          <w:szCs w:val="28"/>
        </w:rPr>
        <w:t>з</w:t>
      </w:r>
      <w:r w:rsidR="0008530E" w:rsidRPr="00196D20">
        <w:rPr>
          <w:rFonts w:ascii="Times New Roman" w:hAnsi="Times New Roman" w:cs="Times New Roman"/>
          <w:sz w:val="28"/>
          <w:szCs w:val="28"/>
        </w:rPr>
        <w:t>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202317">
        <w:rPr>
          <w:rFonts w:ascii="Times New Roman" w:hAnsi="Times New Roman" w:cs="Times New Roman"/>
          <w:sz w:val="28"/>
          <w:szCs w:val="28"/>
        </w:rPr>
        <w:t>3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16" w:name="_Hlk99184837"/>
      <w:r w:rsidR="0008530E">
        <w:rPr>
          <w:rFonts w:ascii="Times New Roman" w:hAnsi="Times New Roman" w:cs="Times New Roman"/>
          <w:sz w:val="28"/>
          <w:szCs w:val="28"/>
        </w:rPr>
        <w:t>Песчаного сельского поселения</w:t>
      </w:r>
      <w:bookmarkEnd w:id="16"/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8A648E">
        <w:rPr>
          <w:rFonts w:ascii="Times New Roman" w:hAnsi="Times New Roman" w:cs="Times New Roman"/>
          <w:sz w:val="28"/>
          <w:szCs w:val="28"/>
        </w:rPr>
        <w:t xml:space="preserve">- </w:t>
      </w:r>
      <w:r w:rsidR="0008530E" w:rsidRPr="00A858A2">
        <w:rPr>
          <w:rFonts w:ascii="Times New Roman" w:hAnsi="Times New Roman" w:cs="Times New Roman"/>
          <w:sz w:val="28"/>
          <w:szCs w:val="28"/>
        </w:rPr>
        <w:t>2</w:t>
      </w:r>
      <w:r w:rsidR="008E543B" w:rsidRPr="00A858A2">
        <w:rPr>
          <w:rFonts w:ascii="Times New Roman" w:hAnsi="Times New Roman" w:cs="Times New Roman"/>
          <w:sz w:val="28"/>
          <w:szCs w:val="28"/>
        </w:rPr>
        <w:t>5</w:t>
      </w:r>
      <w:r w:rsidR="0008530E" w:rsidRPr="00A858A2">
        <w:rPr>
          <w:rFonts w:ascii="Times New Roman" w:hAnsi="Times New Roman" w:cs="Times New Roman"/>
          <w:sz w:val="28"/>
          <w:szCs w:val="28"/>
        </w:rPr>
        <w:t>.01.202</w:t>
      </w:r>
      <w:r w:rsidR="00202317" w:rsidRPr="00A858A2">
        <w:rPr>
          <w:rFonts w:ascii="Times New Roman" w:hAnsi="Times New Roman" w:cs="Times New Roman"/>
          <w:sz w:val="28"/>
          <w:szCs w:val="28"/>
        </w:rPr>
        <w:t>3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го</w:t>
      </w:r>
      <w:r w:rsidR="00202317" w:rsidRPr="00A858A2">
        <w:rPr>
          <w:rFonts w:ascii="Times New Roman" w:hAnsi="Times New Roman" w:cs="Times New Roman"/>
          <w:sz w:val="28"/>
          <w:szCs w:val="28"/>
        </w:rPr>
        <w:t>да</w:t>
      </w:r>
      <w:r w:rsidR="0008530E" w:rsidRPr="00A858A2">
        <w:rPr>
          <w:rFonts w:ascii="Times New Roman" w:hAnsi="Times New Roman" w:cs="Times New Roman"/>
          <w:sz w:val="28"/>
          <w:szCs w:val="28"/>
        </w:rPr>
        <w:t>.</w:t>
      </w:r>
    </w:p>
    <w:p w14:paraId="4CB8B1DD" w14:textId="28300EA4" w:rsidR="0008530E" w:rsidRPr="00087F17" w:rsidRDefault="0029391A" w:rsidP="00031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861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Песчаным сельским поселением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предоставлен в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E749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 w:rsidR="0008530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0</w:t>
      </w:r>
      <w:r w:rsidR="0008530E">
        <w:rPr>
          <w:rFonts w:ascii="Times New Roman" w:hAnsi="Times New Roman" w:cs="Times New Roman"/>
          <w:sz w:val="28"/>
          <w:szCs w:val="28"/>
        </w:rPr>
        <w:t>.01.202</w:t>
      </w:r>
      <w:r w:rsidR="00CA4D0F">
        <w:rPr>
          <w:rFonts w:ascii="Times New Roman" w:hAnsi="Times New Roman" w:cs="Times New Roman"/>
          <w:sz w:val="28"/>
          <w:szCs w:val="28"/>
        </w:rPr>
        <w:t>3</w:t>
      </w:r>
      <w:r w:rsidR="000853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530E" w:rsidRPr="00196D20">
        <w:rPr>
          <w:rFonts w:ascii="Times New Roman" w:hAnsi="Times New Roman" w:cs="Times New Roman"/>
          <w:sz w:val="28"/>
          <w:szCs w:val="28"/>
        </w:rPr>
        <w:t>, что подтверждается уведомлением о получении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08530E">
        <w:rPr>
          <w:rFonts w:ascii="Times New Roman" w:hAnsi="Times New Roman" w:cs="Times New Roman"/>
          <w:sz w:val="28"/>
          <w:szCs w:val="28"/>
        </w:rPr>
        <w:t>.</w:t>
      </w:r>
    </w:p>
    <w:p w14:paraId="09561AB1" w14:textId="19B7F871" w:rsidR="00405257" w:rsidRDefault="004E48A8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7" w:name="_Hlk98858199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bookmarkEnd w:id="17"/>
      <w:r w:rsidR="00CA4D0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контрольно-счетную палату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представило </w:t>
      </w:r>
      <w:r w:rsidR="003545CF">
        <w:rPr>
          <w:rFonts w:ascii="Times New Roman" w:hAnsi="Times New Roman" w:cs="Times New Roman"/>
          <w:sz w:val="28"/>
          <w:szCs w:val="28"/>
        </w:rPr>
        <w:t xml:space="preserve">годовую бюджетную отчетность </w:t>
      </w:r>
      <w:r w:rsidR="00A63EDC">
        <w:rPr>
          <w:rFonts w:ascii="Times New Roman" w:hAnsi="Times New Roman" w:cs="Times New Roman"/>
          <w:sz w:val="28"/>
          <w:szCs w:val="28"/>
        </w:rPr>
        <w:t xml:space="preserve">в </w:t>
      </w:r>
      <w:r w:rsidR="00CE7844">
        <w:rPr>
          <w:rFonts w:ascii="Times New Roman" w:hAnsi="Times New Roman" w:cs="Times New Roman"/>
          <w:sz w:val="28"/>
          <w:szCs w:val="28"/>
        </w:rPr>
        <w:t>установленный</w:t>
      </w:r>
      <w:r w:rsidR="00541447">
        <w:rPr>
          <w:rFonts w:ascii="Times New Roman" w:hAnsi="Times New Roman" w:cs="Times New Roman"/>
          <w:sz w:val="28"/>
          <w:szCs w:val="28"/>
        </w:rPr>
        <w:t xml:space="preserve"> </w:t>
      </w:r>
      <w:r w:rsidR="00A63EDC">
        <w:rPr>
          <w:rFonts w:ascii="Times New Roman" w:hAnsi="Times New Roman" w:cs="Times New Roman"/>
          <w:sz w:val="28"/>
          <w:szCs w:val="28"/>
        </w:rPr>
        <w:t xml:space="preserve">срок </w:t>
      </w:r>
      <w:r w:rsidR="00CA4D0F" w:rsidRPr="006D740F">
        <w:rPr>
          <w:rFonts w:ascii="Times New Roman" w:hAnsi="Times New Roman" w:cs="Times New Roman"/>
          <w:sz w:val="28"/>
          <w:szCs w:val="28"/>
        </w:rPr>
        <w:t>03</w:t>
      </w:r>
      <w:r w:rsidR="00400CCA" w:rsidRPr="006D740F">
        <w:rPr>
          <w:rFonts w:ascii="Times New Roman" w:hAnsi="Times New Roman" w:cs="Times New Roman"/>
          <w:sz w:val="28"/>
          <w:szCs w:val="28"/>
        </w:rPr>
        <w:t>.</w:t>
      </w:r>
      <w:r w:rsidR="003545CF" w:rsidRPr="006D740F">
        <w:rPr>
          <w:rFonts w:ascii="Times New Roman" w:hAnsi="Times New Roman" w:cs="Times New Roman"/>
          <w:sz w:val="28"/>
          <w:szCs w:val="28"/>
        </w:rPr>
        <w:t>0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>.202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640E06E" w14:textId="41C7FB6A" w:rsidR="0099103B" w:rsidRDefault="00416EF1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8" w:name="_Hlk9885829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051BA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счаное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18"/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свою деятельность на основании Устава</w:t>
      </w:r>
      <w:r w:rsidR="003545CF" w:rsidRP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9" w:name="_Hlk988587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Песчаного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bookmarkEnd w:id="19"/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«Об утверждении 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района» от 19</w:t>
      </w:r>
      <w:r w:rsidR="0029391A">
        <w:rPr>
          <w:rFonts w:ascii="Times New Roman" w:eastAsia="Times New Roman" w:hAnsi="Times New Roman" w:cs="Times New Roman"/>
          <w:sz w:val="28"/>
          <w:szCs w:val="28"/>
          <w:lang w:eastAsia="ar-SA"/>
        </w:rPr>
        <w:t>.04.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784F39A" w14:textId="77777777" w:rsidR="00CC5F27" w:rsidRDefault="00CC5F27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0" w:name="_Hlk130209804"/>
      <w:r>
        <w:rPr>
          <w:rFonts w:ascii="Times New Roman" w:hAnsi="Times New Roman" w:cs="Times New Roman"/>
          <w:sz w:val="28"/>
          <w:szCs w:val="28"/>
        </w:rPr>
        <w:t>В соответствии с представленной Пояснительной запиской в</w:t>
      </w:r>
      <w:r w:rsidRPr="00AF2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Песчаном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состоянию на 01.01.2023 года имеются два подведомственных учреждения:</w:t>
      </w:r>
    </w:p>
    <w:p w14:paraId="728259A5" w14:textId="77777777" w:rsidR="00CC5F27" w:rsidRDefault="00CC5F27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1" w:name="_Hlk129614468"/>
      <w:r>
        <w:rPr>
          <w:rFonts w:ascii="Times New Roman" w:hAnsi="Times New Roman" w:cs="Times New Roman"/>
          <w:sz w:val="28"/>
          <w:szCs w:val="28"/>
        </w:rPr>
        <w:t>МБУК «Песчаный КДЦ»;</w:t>
      </w:r>
    </w:p>
    <w:bookmarkEnd w:id="21"/>
    <w:p w14:paraId="0DB61511" w14:textId="77777777" w:rsidR="00CC5F27" w:rsidRDefault="00CC5F27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казенное учреждение «По обеспечению деятельности органов местного самоуправления Песчаного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</w:t>
      </w:r>
      <w:bookmarkStart w:id="22" w:name="_Hlk12961443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«По обеспечению деятельности ОМС Песчаного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2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3004F457" w14:textId="6D0BB2F8" w:rsidR="00FF576F" w:rsidRDefault="00FF576F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3 статьи 14 Ф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06.10.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г.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к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 местного значения сельского поселения относ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ятся 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BAEE948" w14:textId="77777777" w:rsidR="008463F0" w:rsidRPr="006D6C9E" w:rsidRDefault="008463F0" w:rsidP="00031624">
      <w:pPr>
        <w:pStyle w:val="aff2"/>
        <w:ind w:firstLine="708"/>
        <w:jc w:val="both"/>
      </w:pPr>
      <w:bookmarkStart w:id="23" w:name="_Hlk130209923"/>
      <w:bookmarkStart w:id="24" w:name="_Hlk98937574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7</w:t>
      </w:r>
      <w:r w:rsidRPr="00F5257C">
        <w:t xml:space="preserve"> </w:t>
      </w:r>
      <w:r w:rsidRPr="000F3C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решения Совета</w:t>
      </w:r>
      <w:r>
        <w:t xml:space="preserve"> 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20.03.2020 г. № 36 «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 бюджетном процессе в </w:t>
      </w:r>
      <w:bookmarkStart w:id="25" w:name="_Hlk130197706"/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Песчаном сельском поселении Тбилисского района</w:t>
      </w:r>
      <w:bookmarkEnd w:id="2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t xml:space="preserve"> </w:t>
      </w:r>
      <w:r w:rsidRPr="00F70194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инансовый орган Песчаного сельского поселения Тбилисского района - администрация Песчаного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23"/>
    <w:p w14:paraId="28DB4121" w14:textId="635B5D2A" w:rsidR="00281265" w:rsidRP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A2113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за 2022 год сформирована в соответствии с Инструкцией о порядке составления и представления отчетности на основании данных о хозяйственной деятельности.</w:t>
      </w:r>
    </w:p>
    <w:p w14:paraId="03CC2284" w14:textId="0D827EE7" w:rsidR="00281265" w:rsidRP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Бюджетная отчетность в соответствии с положениями стандарта по предоставлению отчетности, предусмотренная пунктом 11.</w:t>
      </w:r>
      <w:r w:rsidR="00F70194"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4954CBB0" w14:textId="69D463E5" w:rsidR="00281265" w:rsidRP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баланс </w:t>
      </w:r>
      <w:r w:rsidR="00F70194">
        <w:rPr>
          <w:rFonts w:ascii="Times New Roman" w:eastAsia="Calibri" w:hAnsi="Times New Roman" w:cs="Times New Roman"/>
          <w:sz w:val="28"/>
          <w:szCs w:val="28"/>
        </w:rPr>
        <w:t xml:space="preserve">исполнения </w:t>
      </w:r>
      <w:r w:rsidRPr="0028126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F70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 w:rsidR="00F70194"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>0);</w:t>
      </w:r>
    </w:p>
    <w:p w14:paraId="5516FF72" w14:textId="0719A415" w:rsid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7DB86515" w14:textId="30337DA5" w:rsidR="00A23D82" w:rsidRPr="00281265" w:rsidRDefault="00A23D82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3D82">
        <w:rPr>
          <w:rFonts w:ascii="Times New Roman" w:eastAsia="Calibri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0503117);</w:t>
      </w:r>
    </w:p>
    <w:p w14:paraId="707C9C63" w14:textId="1A0128FB" w:rsid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бюджетных обязательствах (ф. 0503128);</w:t>
      </w:r>
    </w:p>
    <w:p w14:paraId="778871AE" w14:textId="77777777" w:rsidR="00281265" w:rsidRPr="00281265" w:rsidRDefault="00281265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487E19D2" w14:textId="56FF929D" w:rsid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движении денежных средств (ф. 0503123);</w:t>
      </w:r>
    </w:p>
    <w:p w14:paraId="25A884A7" w14:textId="3FC5173F" w:rsidR="00A2113E" w:rsidRPr="00281265" w:rsidRDefault="00A2113E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113E">
        <w:rPr>
          <w:rFonts w:ascii="Times New Roman" w:eastAsia="Calibri" w:hAnsi="Times New Roman" w:cs="Times New Roman"/>
          <w:sz w:val="28"/>
          <w:szCs w:val="28"/>
        </w:rPr>
        <w:t>тчет о кассовом поступлении и выбытии бюджетных средств</w:t>
      </w:r>
      <w:r w:rsidR="00A23D82">
        <w:rPr>
          <w:rFonts w:ascii="Times New Roman" w:eastAsia="Calibri" w:hAnsi="Times New Roman" w:cs="Times New Roman"/>
          <w:sz w:val="28"/>
          <w:szCs w:val="28"/>
        </w:rPr>
        <w:t xml:space="preserve">                 (ф. 0503124);</w:t>
      </w:r>
    </w:p>
    <w:p w14:paraId="28B15FA3" w14:textId="4267FCB5" w:rsid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консолидируемым расчетам (ф. 0503125);</w:t>
      </w:r>
    </w:p>
    <w:p w14:paraId="75ECEA5D" w14:textId="55290929" w:rsidR="00A23D82" w:rsidRDefault="00A23D82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A23D82">
        <w:rPr>
          <w:rFonts w:ascii="Times New Roman" w:eastAsia="Calibri" w:hAnsi="Times New Roman" w:cs="Times New Roman"/>
          <w:sz w:val="28"/>
          <w:szCs w:val="28"/>
        </w:rPr>
        <w:t>аланс по поступлениям и выбытиям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6" w:name="_Hlk129854412"/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  <w:bookmarkEnd w:id="26"/>
    </w:p>
    <w:p w14:paraId="37AEBB98" w14:textId="0B0C1D45" w:rsid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пояснительная записка (ф. 0503160)</w:t>
      </w:r>
      <w:r w:rsidR="00335C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5F85B8" w14:textId="77777777" w:rsidR="00281265" w:rsidRPr="00281265" w:rsidRDefault="00281265" w:rsidP="00031624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7C99B2F7" w14:textId="77777777" w:rsidR="00281265" w:rsidRPr="00281265" w:rsidRDefault="00281265" w:rsidP="00031624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расходах и численности работников органов местного самоуправления (ф.0503075);</w:t>
      </w:r>
    </w:p>
    <w:p w14:paraId="2F73A6BE" w14:textId="77777777" w:rsidR="00281265" w:rsidRPr="00281265" w:rsidRDefault="00281265" w:rsidP="00031624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02D087FE" w14:textId="77777777" w:rsidR="00281265" w:rsidRP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28126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</w:p>
    <w:p w14:paraId="64F7AFB2" w14:textId="77777777" w:rsidR="00281265" w:rsidRP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исполнении бюджета (ф. 0503164);</w:t>
      </w:r>
    </w:p>
    <w:p w14:paraId="21A75EFC" w14:textId="77777777" w:rsidR="001A1401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53672A8A" w14:textId="21884019" w:rsidR="001A1401" w:rsidRDefault="001A1401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по дебиторской и кредиторской задолженности (ф.0503169)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EB67D00" w14:textId="67E4D442" w:rsidR="001A1401" w:rsidRDefault="001A1401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050317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50AFCBEE" w14:textId="77777777" w:rsidR="0043602C" w:rsidRPr="00281265" w:rsidRDefault="0043602C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0FB5A2" w14:textId="17C460A9" w:rsidR="001A1401" w:rsidRPr="00281265" w:rsidRDefault="001A1401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государственном (муниципальном) долге, предоставленных бюджетных кредитах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0503172);</w:t>
      </w:r>
    </w:p>
    <w:p w14:paraId="0A5BB7EB" w14:textId="77777777" w:rsidR="00281265" w:rsidRPr="00281265" w:rsidRDefault="00281265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сведения об изменении остатков валюты баланса </w:t>
      </w:r>
      <w:bookmarkStart w:id="27" w:name="_Hlk129855025"/>
      <w:r w:rsidRPr="00281265">
        <w:rPr>
          <w:rFonts w:ascii="Times New Roman" w:eastAsia="Calibri" w:hAnsi="Times New Roman" w:cs="Times New Roman"/>
          <w:sz w:val="28"/>
          <w:szCs w:val="28"/>
        </w:rPr>
        <w:t>(ф. 0503173);</w:t>
      </w:r>
    </w:p>
    <w:bookmarkEnd w:id="27"/>
    <w:p w14:paraId="0223A018" w14:textId="151B12A3" w:rsidR="00281265" w:rsidRPr="00335C6D" w:rsidRDefault="00335C6D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0503174);</w:t>
      </w:r>
    </w:p>
    <w:p w14:paraId="358615AB" w14:textId="6FFFB3A4" w:rsidR="00281265" w:rsidRPr="00335C6D" w:rsidRDefault="00335C6D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принятых и неисполненных обязательствах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0503175);</w:t>
      </w:r>
    </w:p>
    <w:p w14:paraId="1F3E7FE1" w14:textId="1368F14A" w:rsidR="006900B0" w:rsidRPr="00335C6D" w:rsidRDefault="006900B0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900B0">
        <w:rPr>
          <w:rFonts w:ascii="Times New Roman" w:eastAsia="Calibri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0503178);</w:t>
      </w:r>
    </w:p>
    <w:p w14:paraId="4ED06150" w14:textId="0B5F2166" w:rsidR="006900B0" w:rsidRDefault="006900B0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ведения о вложениях в объекты недвижимого имущества, объектах незавершенного строительства </w:t>
      </w:r>
      <w:r>
        <w:rPr>
          <w:rFonts w:ascii="Times New Roman" w:eastAsia="Calibri" w:hAnsi="Times New Roman" w:cs="Times New Roman"/>
          <w:sz w:val="28"/>
          <w:szCs w:val="28"/>
        </w:rPr>
        <w:t>(ф. 0503190)</w:t>
      </w:r>
      <w:r w:rsidR="00F7019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464890" w14:textId="77777777" w:rsidR="00F70194" w:rsidRPr="00335C6D" w:rsidRDefault="00F70194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федерального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0503324Ф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65AA7AF" w14:textId="77777777" w:rsidR="00F70194" w:rsidRPr="00281265" w:rsidRDefault="00F70194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краевого бюджета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335C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854DAE" w14:textId="6CE8015B" w:rsidR="00E8438D" w:rsidRPr="00E8438D" w:rsidRDefault="008C57CC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1180"/>
      <w:bookmarkEnd w:id="2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</w:t>
      </w:r>
      <w:r w:rsidR="00AD7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ояснительной записки</w:t>
      </w:r>
      <w:r w:rsidR="002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0503160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EE621D"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причине отсутствия числовых значений показателей,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представлены</w:t>
      </w:r>
      <w:r w:rsidR="00EE621D"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формы</w:t>
      </w:r>
      <w:r w:rsidR="00EE621D"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BF1AF5" w14:textId="0D77D414" w:rsidR="00EE621D" w:rsidRPr="007163C0" w:rsidRDefault="00ED2D42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0503117-НП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EB6DBF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об исполнении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BF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нац</w:t>
      </w:r>
      <w:r w:rsidR="00192BCE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иональным</w:t>
      </w:r>
      <w:r w:rsidR="00EB6DBF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6DBF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7A210A" w14:textId="4955751A" w:rsidR="00EE621D" w:rsidRPr="007163C0" w:rsidRDefault="00ED2D42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0503128-НП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</w:t>
      </w:r>
      <w:r w:rsidR="00D00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обязательствах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нац</w:t>
      </w:r>
      <w:r w:rsidR="00CA56A0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иональным</w:t>
      </w:r>
      <w:r w:rsidR="00AF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EB30DF" w14:textId="77777777" w:rsidR="00D00D01" w:rsidRDefault="00ED2D42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целевых иностранных кредитах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E621D" w:rsidRPr="00716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F3A649" w14:textId="77777777" w:rsidR="00D00D01" w:rsidRPr="00D00D01" w:rsidRDefault="00D00D01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D01">
        <w:rPr>
          <w:rFonts w:ascii="Times New Roman" w:eastAsia="Calibri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 (по средствам во временном распоряжении);</w:t>
      </w:r>
    </w:p>
    <w:p w14:paraId="243F26D2" w14:textId="77777777" w:rsidR="00D00D01" w:rsidRPr="00D00D01" w:rsidRDefault="00D00D01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D01">
        <w:rPr>
          <w:rFonts w:ascii="Times New Roman" w:eastAsia="Calibri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05B8134C" w14:textId="12883247" w:rsidR="00C41AE1" w:rsidRDefault="00D00D01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0503155 </w:t>
      </w:r>
      <w:r w:rsidR="00C41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кассовом поступлении и выбытии средств </w:t>
      </w:r>
      <w:r w:rsidR="00B3558C" w:rsidRPr="00B3558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учреждений, автономных учреждений и иных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41A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0009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автономные учреждения</w:t>
      </w:r>
      <w:r w:rsidR="00C41AE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2B6DD8C" w14:textId="1B2C84CC" w:rsidR="00C41AE1" w:rsidRPr="007163C0" w:rsidRDefault="00D00D01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0503155 «О</w:t>
      </w:r>
      <w:r w:rsidR="00C41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о кассовом поступлении и выбытии средств </w:t>
      </w:r>
      <w:r w:rsidR="00E16380" w:rsidRPr="00E163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учреждений, автономных учреждений и иных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A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000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41AE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ные);</w:t>
      </w:r>
    </w:p>
    <w:p w14:paraId="503813AA" w14:textId="5876E71A" w:rsidR="00185BE7" w:rsidRDefault="000B4EC9" w:rsidP="00031624">
      <w:pPr>
        <w:pStyle w:val="aff2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AF170D">
        <w:rPr>
          <w:rFonts w:ascii="Times New Roman" w:hAnsi="Times New Roman" w:cs="Times New Roman"/>
          <w:sz w:val="28"/>
          <w:szCs w:val="28"/>
        </w:rPr>
        <w:t>0503296</w:t>
      </w:r>
      <w:r>
        <w:rPr>
          <w:rFonts w:ascii="Times New Roman" w:hAnsi="Times New Roman" w:cs="Times New Roman"/>
          <w:sz w:val="28"/>
          <w:szCs w:val="28"/>
        </w:rPr>
        <w:t xml:space="preserve"> «С</w:t>
      </w:r>
      <w:r w:rsidR="00AF170D" w:rsidRPr="00AF170D">
        <w:rPr>
          <w:rFonts w:ascii="Times New Roman" w:hAnsi="Times New Roman" w:cs="Times New Roman"/>
          <w:sz w:val="28"/>
          <w:szCs w:val="28"/>
        </w:rPr>
        <w:t>ведения об исполнении судебных решений по денежным обязательствам бюджета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D2D42">
        <w:rPr>
          <w:rFonts w:ascii="Times New Roman" w:hAnsi="Times New Roman" w:cs="Times New Roman"/>
          <w:sz w:val="28"/>
          <w:szCs w:val="28"/>
        </w:rPr>
        <w:t>;</w:t>
      </w:r>
    </w:p>
    <w:p w14:paraId="026277B8" w14:textId="441E1D4A" w:rsidR="00ED2D42" w:rsidRPr="00ED2D42" w:rsidRDefault="00DB0795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ED2D42"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169778B5" w14:textId="5D2361E0" w:rsidR="00ED2D42" w:rsidRDefault="00DB0795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ED2D42"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3AB2FF55" w14:textId="180F8E89" w:rsidR="006900B0" w:rsidRPr="006900B0" w:rsidRDefault="006900B0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</w:t>
      </w:r>
      <w:r>
        <w:rPr>
          <w:rFonts w:ascii="Times New Roman" w:eastAsia="Calibri" w:hAnsi="Times New Roman" w:cs="Times New Roman"/>
          <w:sz w:val="28"/>
          <w:szCs w:val="28"/>
        </w:rPr>
        <w:t>главой Песчаного сельского поселения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, руководителем МКУ «ЦБ МО Тбилисский район», главным бухгалтером. </w:t>
      </w:r>
    </w:p>
    <w:p w14:paraId="7FFA2B8E" w14:textId="77777777" w:rsidR="006900B0" w:rsidRPr="006900B0" w:rsidRDefault="006900B0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0BCC32F6" w14:textId="3B65D1F5" w:rsidR="006900B0" w:rsidRPr="00ED2D42" w:rsidRDefault="006900B0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В соответствии с абзацем 6 пункта 7 раздела 1 Инструкции о порядке составления и представления отчетности, перед составлением годовой бюджетной отчетности должна быть проведена инвентаризация активов и обязательств.</w:t>
      </w:r>
    </w:p>
    <w:p w14:paraId="1BB17BE7" w14:textId="6C147D1E" w:rsidR="0064347F" w:rsidRDefault="00495EB7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1FC8">
        <w:rPr>
          <w:rFonts w:ascii="Times New Roman" w:hAnsi="Times New Roman" w:cs="Times New Roman"/>
          <w:sz w:val="28"/>
          <w:szCs w:val="28"/>
        </w:rPr>
        <w:t>На основании распоряжения</w:t>
      </w:r>
      <w:r w:rsidR="000B123D" w:rsidRPr="004B1FC8">
        <w:rPr>
          <w:rFonts w:ascii="Times New Roman" w:hAnsi="Times New Roman" w:cs="Times New Roman"/>
          <w:sz w:val="28"/>
          <w:szCs w:val="28"/>
        </w:rPr>
        <w:t xml:space="preserve"> а</w:t>
      </w:r>
      <w:r w:rsidR="00F10EFE" w:rsidRPr="004B1FC8">
        <w:rPr>
          <w:rFonts w:ascii="Times New Roman" w:hAnsi="Times New Roman" w:cs="Times New Roman"/>
          <w:sz w:val="28"/>
          <w:szCs w:val="28"/>
        </w:rPr>
        <w:t>дминистраци</w:t>
      </w:r>
      <w:r w:rsidR="004B1FC8" w:rsidRPr="004B1FC8">
        <w:rPr>
          <w:rFonts w:ascii="Times New Roman" w:hAnsi="Times New Roman" w:cs="Times New Roman"/>
          <w:sz w:val="28"/>
          <w:szCs w:val="28"/>
        </w:rPr>
        <w:t>и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</w:t>
      </w:r>
      <w:r w:rsidR="00226DA5">
        <w:rPr>
          <w:rFonts w:ascii="Times New Roman" w:hAnsi="Times New Roman" w:cs="Times New Roman"/>
          <w:sz w:val="28"/>
          <w:szCs w:val="28"/>
        </w:rPr>
        <w:t>Песчаного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0D3E0E" w:rsidRPr="00463CF9">
        <w:rPr>
          <w:rFonts w:ascii="Times New Roman" w:hAnsi="Times New Roman" w:cs="Times New Roman"/>
          <w:sz w:val="28"/>
          <w:szCs w:val="28"/>
        </w:rPr>
        <w:t>1</w:t>
      </w:r>
      <w:r w:rsidR="00736F34" w:rsidRPr="00463CF9">
        <w:rPr>
          <w:rFonts w:ascii="Times New Roman" w:hAnsi="Times New Roman" w:cs="Times New Roman"/>
          <w:sz w:val="28"/>
          <w:szCs w:val="28"/>
        </w:rPr>
        <w:t>1</w:t>
      </w:r>
      <w:r w:rsidR="00F10EFE" w:rsidRPr="00463CF9">
        <w:rPr>
          <w:rFonts w:ascii="Times New Roman" w:hAnsi="Times New Roman" w:cs="Times New Roman"/>
          <w:sz w:val="28"/>
          <w:szCs w:val="28"/>
        </w:rPr>
        <w:t>.11.20</w:t>
      </w:r>
      <w:r w:rsidR="00D902B7"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2</w:t>
      </w:r>
      <w:r w:rsidR="005807BD" w:rsidRPr="00463CF9">
        <w:rPr>
          <w:rFonts w:ascii="Times New Roman" w:hAnsi="Times New Roman" w:cs="Times New Roman"/>
          <w:sz w:val="28"/>
          <w:szCs w:val="28"/>
        </w:rPr>
        <w:t xml:space="preserve"> </w:t>
      </w:r>
      <w:r w:rsidR="00F10EFE" w:rsidRPr="00463CF9">
        <w:rPr>
          <w:rFonts w:ascii="Times New Roman" w:hAnsi="Times New Roman" w:cs="Times New Roman"/>
          <w:sz w:val="28"/>
          <w:szCs w:val="28"/>
        </w:rPr>
        <w:t>г</w:t>
      </w:r>
      <w:r w:rsidR="00D902B7" w:rsidRPr="00463CF9">
        <w:rPr>
          <w:rFonts w:ascii="Times New Roman" w:hAnsi="Times New Roman" w:cs="Times New Roman"/>
          <w:sz w:val="28"/>
          <w:szCs w:val="28"/>
        </w:rPr>
        <w:t>ода</w:t>
      </w:r>
      <w:r w:rsidR="00F10EFE" w:rsidRPr="00463CF9">
        <w:rPr>
          <w:rFonts w:ascii="Times New Roman" w:hAnsi="Times New Roman" w:cs="Times New Roman"/>
          <w:sz w:val="28"/>
          <w:szCs w:val="28"/>
        </w:rPr>
        <w:t xml:space="preserve"> № </w:t>
      </w:r>
      <w:r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4</w:t>
      </w:r>
      <w:r w:rsidR="00F10EFE" w:rsidRPr="00463CF9">
        <w:rPr>
          <w:rFonts w:ascii="Times New Roman" w:hAnsi="Times New Roman" w:cs="Times New Roman"/>
          <w:sz w:val="28"/>
          <w:szCs w:val="28"/>
        </w:rPr>
        <w:t>-р</w:t>
      </w:r>
      <w:r w:rsidR="00F31B59" w:rsidRPr="00463CF9">
        <w:rPr>
          <w:rFonts w:ascii="Times New Roman" w:hAnsi="Times New Roman" w:cs="Times New Roman"/>
          <w:sz w:val="28"/>
          <w:szCs w:val="28"/>
        </w:rPr>
        <w:t xml:space="preserve">, </w:t>
      </w:r>
      <w:r w:rsidR="00F10EFE" w:rsidRPr="00463CF9">
        <w:rPr>
          <w:rFonts w:ascii="Times New Roman" w:hAnsi="Times New Roman" w:cs="Times New Roman"/>
          <w:sz w:val="28"/>
          <w:szCs w:val="28"/>
        </w:rPr>
        <w:t>проведен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а инвентаризация </w:t>
      </w:r>
      <w:bookmarkStart w:id="29" w:name="_Hlk129614559"/>
      <w:r w:rsidR="00463CF9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bookmarkEnd w:id="29"/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4B1FC8" w:rsidRPr="00463CF9">
        <w:rPr>
          <w:rFonts w:ascii="Times New Roman" w:hAnsi="Times New Roman" w:cs="Times New Roman"/>
          <w:sz w:val="28"/>
          <w:szCs w:val="28"/>
        </w:rPr>
        <w:t>2</w:t>
      </w:r>
      <w:r w:rsidR="00463CF9" w:rsidRPr="00463CF9">
        <w:rPr>
          <w:rFonts w:ascii="Times New Roman" w:hAnsi="Times New Roman" w:cs="Times New Roman"/>
          <w:sz w:val="28"/>
          <w:szCs w:val="28"/>
        </w:rPr>
        <w:t>1</w:t>
      </w:r>
      <w:r w:rsidR="0067044E" w:rsidRPr="00463CF9">
        <w:rPr>
          <w:rFonts w:ascii="Times New Roman" w:hAnsi="Times New Roman" w:cs="Times New Roman"/>
          <w:sz w:val="28"/>
          <w:szCs w:val="28"/>
        </w:rPr>
        <w:t>.11.202</w:t>
      </w:r>
      <w:r w:rsidR="00463CF9" w:rsidRPr="00463CF9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CF9">
        <w:rPr>
          <w:rFonts w:ascii="Times New Roman" w:hAnsi="Times New Roman" w:cs="Times New Roman"/>
          <w:sz w:val="28"/>
          <w:szCs w:val="28"/>
        </w:rPr>
        <w:t xml:space="preserve"> в администрации Песчаного сельского поселения,</w:t>
      </w:r>
      <w:r w:rsidR="00F10EFE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64347F">
        <w:rPr>
          <w:rFonts w:ascii="Times New Roman" w:hAnsi="Times New Roman" w:cs="Times New Roman"/>
          <w:sz w:val="28"/>
          <w:szCs w:val="28"/>
        </w:rPr>
        <w:t xml:space="preserve">в 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«По обеспечению деятельности ОМС Песчаного</w:t>
      </w:r>
      <w:r w:rsidR="006434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 w:rsidR="0064347F">
        <w:rPr>
          <w:rFonts w:ascii="Times New Roman" w:hAnsi="Times New Roman" w:cs="Times New Roman"/>
          <w:sz w:val="28"/>
          <w:szCs w:val="28"/>
        </w:rPr>
        <w:t>МБУК «Песчаный КДЦ».</w:t>
      </w:r>
    </w:p>
    <w:p w14:paraId="0F88FD70" w14:textId="363A0D52" w:rsidR="0096630A" w:rsidRPr="00FC120F" w:rsidRDefault="00B05EBE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ояснительной записки формы 0503160,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1020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FC120F" w:rsidRPr="00FC120F">
        <w:rPr>
          <w:rFonts w:ascii="Times New Roman" w:hAnsi="Times New Roman" w:cs="Times New Roman"/>
          <w:sz w:val="28"/>
          <w:szCs w:val="28"/>
        </w:rPr>
        <w:t>проведени</w:t>
      </w:r>
      <w:r w:rsidR="00841020">
        <w:rPr>
          <w:rFonts w:ascii="Times New Roman" w:hAnsi="Times New Roman" w:cs="Times New Roman"/>
          <w:sz w:val="28"/>
          <w:szCs w:val="28"/>
        </w:rPr>
        <w:t>я</w:t>
      </w:r>
      <w:r w:rsidR="00FC120F" w:rsidRPr="00FC120F">
        <w:rPr>
          <w:rFonts w:ascii="Times New Roman" w:hAnsi="Times New Roman" w:cs="Times New Roman"/>
          <w:sz w:val="28"/>
          <w:szCs w:val="28"/>
        </w:rPr>
        <w:t xml:space="preserve"> годовой инвентаризации </w:t>
      </w:r>
      <w:r w:rsidR="0064347F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r w:rsidR="00841020">
        <w:rPr>
          <w:rFonts w:ascii="Times New Roman" w:hAnsi="Times New Roman" w:cs="Times New Roman"/>
          <w:sz w:val="28"/>
          <w:szCs w:val="28"/>
        </w:rPr>
        <w:t xml:space="preserve"> </w:t>
      </w:r>
      <w:r w:rsidR="00FC120F" w:rsidRPr="00FC120F">
        <w:rPr>
          <w:rFonts w:ascii="Times New Roman" w:hAnsi="Times New Roman" w:cs="Times New Roman"/>
          <w:sz w:val="28"/>
          <w:szCs w:val="28"/>
        </w:rPr>
        <w:t>расхождений с данными бухгалтерского учета не установлено</w:t>
      </w:r>
      <w:r w:rsidR="0064347F">
        <w:rPr>
          <w:rFonts w:ascii="Times New Roman" w:hAnsi="Times New Roman" w:cs="Times New Roman"/>
          <w:sz w:val="28"/>
          <w:szCs w:val="28"/>
        </w:rPr>
        <w:t xml:space="preserve">, </w:t>
      </w:r>
      <w:r w:rsidR="00245E78">
        <w:rPr>
          <w:rFonts w:ascii="Times New Roman" w:hAnsi="Times New Roman" w:cs="Times New Roman"/>
          <w:sz w:val="28"/>
          <w:szCs w:val="28"/>
        </w:rPr>
        <w:t>что подтверждается предоставленными актами от 25.11.2022 года (формы 0504835) о</w:t>
      </w:r>
      <w:r w:rsidR="00A0188A">
        <w:rPr>
          <w:rFonts w:ascii="Times New Roman" w:hAnsi="Times New Roman" w:cs="Times New Roman"/>
          <w:sz w:val="28"/>
          <w:szCs w:val="28"/>
        </w:rPr>
        <w:t xml:space="preserve"> </w:t>
      </w:r>
      <w:r w:rsidR="00245E78">
        <w:rPr>
          <w:rFonts w:ascii="Times New Roman" w:hAnsi="Times New Roman" w:cs="Times New Roman"/>
          <w:sz w:val="28"/>
          <w:szCs w:val="28"/>
        </w:rPr>
        <w:t>результатах инвентаризации.</w:t>
      </w:r>
    </w:p>
    <w:bookmarkEnd w:id="28"/>
    <w:p w14:paraId="06AB26EA" w14:textId="6802711E" w:rsidR="004E1CEB" w:rsidRDefault="009E76A8" w:rsidP="00031624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проведена сверка показателей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bookmarkStart w:id="30" w:name="_Hlk99098813"/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241A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bookmarkEnd w:id="30"/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E1C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):</w:t>
      </w:r>
    </w:p>
    <w:p w14:paraId="04F1E5DC" w14:textId="77777777" w:rsidR="004E1CEB" w:rsidRDefault="004E1CEB" w:rsidP="00031624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30279EE" w14:textId="3B0153B5" w:rsidR="00CA7278" w:rsidRDefault="001263C5" w:rsidP="004E1CEB">
      <w:pPr>
        <w:pStyle w:val="aff2"/>
        <w:ind w:left="7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4945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="00CA7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560"/>
        <w:gridCol w:w="1559"/>
        <w:gridCol w:w="1559"/>
        <w:gridCol w:w="1559"/>
        <w:gridCol w:w="1134"/>
        <w:gridCol w:w="709"/>
        <w:gridCol w:w="1134"/>
      </w:tblGrid>
      <w:tr w:rsidR="0061282F" w:rsidRPr="001E33A7" w14:paraId="5B32AE62" w14:textId="77777777" w:rsidTr="00194DE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FD0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</w:p>
          <w:p w14:paraId="1238C4A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ECF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Номер </w:t>
            </w:r>
          </w:p>
          <w:p w14:paraId="5E1FA5F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B87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14:paraId="3E678EDD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81D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По данным </w:t>
            </w:r>
          </w:p>
          <w:p w14:paraId="30E1C882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EDE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</w:t>
            </w:r>
          </w:p>
          <w:p w14:paraId="0A15A0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Данных - , +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3E4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Причины </w:t>
            </w:r>
          </w:p>
          <w:p w14:paraId="2EDC2B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расхож-</w:t>
            </w:r>
          </w:p>
          <w:p w14:paraId="4F8FD03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дений</w:t>
            </w:r>
          </w:p>
        </w:tc>
      </w:tr>
      <w:tr w:rsidR="0061282F" w:rsidRPr="001E33A7" w14:paraId="4322AE64" w14:textId="77777777" w:rsidTr="00194DE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C37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5CB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9FB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3FB52BC2" w14:textId="74D54D8A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7EE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0B7C4992" w14:textId="600E3749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129F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551A3A86" w14:textId="5C5695E5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9A4B" w14:textId="77777777" w:rsidR="00C34BF0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  <w:r w:rsidR="00C34BF0"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</w:p>
          <w:p w14:paraId="4D170886" w14:textId="27FF0A71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303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07AED985" w14:textId="5F989609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начало</w:t>
            </w:r>
          </w:p>
          <w:p w14:paraId="59DB78D0" w14:textId="68F7CE12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26AF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53B6B7ED" w14:textId="6F78AA24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конец</w:t>
            </w:r>
          </w:p>
          <w:p w14:paraId="23BADC4F" w14:textId="4E0FF7A5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2022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9B0A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6B75B6F3" w14:textId="77777777" w:rsidTr="00194DEA">
        <w:trPr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116A" w14:textId="7CE6D73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D63E" w14:textId="3EDAA28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CDFB" w14:textId="64992D1E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FEA3" w14:textId="6364B435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6EA3" w14:textId="29624D11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1843" w14:textId="3B3349A9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341" w14:textId="399DB2FC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BA8D" w14:textId="71E8382C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8951" w14:textId="74BFECE3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9</w:t>
            </w:r>
          </w:p>
        </w:tc>
      </w:tr>
      <w:tr w:rsidR="0061282F" w:rsidRPr="001E33A7" w14:paraId="641775F5" w14:textId="77777777" w:rsidTr="00194DEA">
        <w:trPr>
          <w:trHeight w:hRule="exact" w:val="9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FE8" w14:textId="5FD640E1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82E" w14:textId="419D927D" w:rsidR="00276D7C" w:rsidRPr="0061282F" w:rsidRDefault="00276D7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A564" w14:textId="6B0464E1" w:rsidR="00276D7C" w:rsidRPr="0061282F" w:rsidRDefault="00276D7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  <w:r w:rsidR="00E051A1"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 </w:t>
            </w: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  <w:r w:rsidR="00745DBE"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26</w:t>
            </w:r>
            <w:r w:rsidR="00E051A1"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="00745DBE"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151,63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9749" w14:textId="7BB5DBD4" w:rsidR="00276D7C" w:rsidRPr="0061282F" w:rsidRDefault="00745DBE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2 933 659,43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0EE" w14:textId="26AA1946" w:rsidR="00276D7C" w:rsidRPr="0061282F" w:rsidRDefault="00E051A1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  <w:r w:rsidR="00C34BF0"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 </w:t>
            </w: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  <w:r w:rsidR="00C34BF0"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52 623,48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C95" w14:textId="679ECAA4" w:rsidR="00276D7C" w:rsidRPr="0061282F" w:rsidRDefault="00E051A1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2 933 659,43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ACD" w14:textId="5C289F3F" w:rsidR="00276D7C" w:rsidRPr="0061282F" w:rsidRDefault="00C34BF0" w:rsidP="0061282F">
            <w:pPr>
              <w:spacing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26 471,85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A01D" w14:textId="4E8F097E" w:rsidR="001E33A7" w:rsidRPr="0061282F" w:rsidRDefault="0061282F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ACF" w14:textId="77777777" w:rsidR="00194DEA" w:rsidRDefault="00840F7D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Исправле</w:t>
            </w:r>
          </w:p>
          <w:p w14:paraId="01E457A5" w14:textId="08145C3B" w:rsidR="00840F7D" w:rsidRPr="0061282F" w:rsidRDefault="00840F7D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ние</w:t>
            </w:r>
          </w:p>
          <w:p w14:paraId="386ABC52" w14:textId="77777777" w:rsidR="0061282F" w:rsidRDefault="00840F7D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ошибок </w:t>
            </w:r>
          </w:p>
          <w:p w14:paraId="2CE3A048" w14:textId="28EA1D17" w:rsidR="00840F7D" w:rsidRPr="0061282F" w:rsidRDefault="00840F7D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прошлых</w:t>
            </w:r>
          </w:p>
          <w:p w14:paraId="193D69FB" w14:textId="1E97494C" w:rsidR="00276D7C" w:rsidRPr="0061282F" w:rsidRDefault="00840F7D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лет</w:t>
            </w:r>
          </w:p>
        </w:tc>
      </w:tr>
      <w:tr w:rsidR="0061282F" w:rsidRPr="001E33A7" w14:paraId="4227091A" w14:textId="77777777" w:rsidTr="00194DEA">
        <w:trPr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258C" w14:textId="169882C0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5B22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0CA" w14:textId="16F4F81D" w:rsidR="00276D7C" w:rsidRPr="0061282F" w:rsidRDefault="00F9635B" w:rsidP="006128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211 885,35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9A04" w14:textId="70A34F4A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171 751,18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73FB" w14:textId="3A076F4F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211 885,35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692" w14:textId="0F750A70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171 751,18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8654" w14:textId="35FDFBCA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35CF" w14:textId="085E1D0F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1240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05F8134B" w14:textId="77777777" w:rsidTr="00194DEA">
        <w:trPr>
          <w:trHeight w:hRule="exact" w:val="3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FAFE" w14:textId="73DCB16D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C63A" w14:textId="77777777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010600000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4E5" w14:textId="77777777" w:rsidR="00276D7C" w:rsidRPr="0061282F" w:rsidRDefault="00276D7C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Theme="minorEastAsia" w:hAnsi="Times New Roman" w:cs="Times New Roman"/>
                <w:lang w:eastAsia="ru-RU"/>
              </w:rPr>
              <w:t>1 780 977,30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3FA0" w14:textId="4DF2DCFC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F53" w14:textId="77777777" w:rsidR="00276D7C" w:rsidRPr="0061282F" w:rsidRDefault="00276D7C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Theme="minorEastAsia" w:hAnsi="Times New Roman" w:cs="Times New Roman"/>
                <w:lang w:eastAsia="ru-RU"/>
              </w:rPr>
              <w:t>1 780 977,30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C099" w14:textId="238B70C7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5EF5" w14:textId="5A5BE7CD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D1BD" w14:textId="15DEFCA7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3FB7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8C8DE50" w14:textId="77777777" w:rsidTr="00194DEA">
        <w:trPr>
          <w:trHeight w:hRule="exact" w:val="5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E67C" w14:textId="748F8CD8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EC68" w14:textId="77777777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FE96" w14:textId="1A808470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16 018 845,99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B229" w14:textId="19B6914E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15 924 506,94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780" w14:textId="33E94A47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16 018 845,99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3B6" w14:textId="7E84CF28" w:rsidR="00276D7C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15 924 506,94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B1A1" w14:textId="61EA4675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58A2" w14:textId="0900C9A0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576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093AA624" w14:textId="77777777" w:rsidTr="00194DEA">
        <w:trPr>
          <w:trHeight w:hRule="exact"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72DC" w14:textId="421B2A30" w:rsidR="00E051A1" w:rsidRPr="0061282F" w:rsidRDefault="00E051A1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CEC" w14:textId="77777777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020500000</w:t>
            </w:r>
          </w:p>
          <w:p w14:paraId="66D7BBE5" w14:textId="77777777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020900000</w:t>
            </w:r>
          </w:p>
          <w:p w14:paraId="7D5028F0" w14:textId="77777777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073F7CD9" w14:textId="77777777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29A53579" w14:textId="77777777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35FA" w14:textId="6029CD73" w:rsidR="00E051A1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943 825,26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9B8D" w14:textId="51B46FEF" w:rsidR="00E051A1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913 284,64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0FF" w14:textId="1A48BAB2" w:rsidR="00E051A1" w:rsidRPr="0061282F" w:rsidRDefault="00E051A1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943 825,26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4923" w14:textId="40E1669E" w:rsidR="00E051A1" w:rsidRPr="0061282F" w:rsidRDefault="00185185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913 284,64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76AA" w14:textId="080A79E5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4561" w14:textId="48106A6A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A1E" w14:textId="77777777" w:rsidR="00E051A1" w:rsidRPr="0061282F" w:rsidRDefault="00E051A1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662C618B" w14:textId="77777777" w:rsidTr="00194DEA">
        <w:trPr>
          <w:trHeight w:hRule="exact" w:val="3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49E" w14:textId="272E46AF" w:rsidR="00E051A1" w:rsidRPr="0061282F" w:rsidRDefault="00185185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D80E" w14:textId="77777777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03010000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75F0" w14:textId="739FE4B7" w:rsidR="00E051A1" w:rsidRPr="0061282F" w:rsidRDefault="00185185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600 000,00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64C2" w14:textId="11C44DE4" w:rsidR="00E051A1" w:rsidRPr="0061282F" w:rsidRDefault="00185185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350 000,00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7E2" w14:textId="2D1F3122" w:rsidR="00E051A1" w:rsidRPr="0061282F" w:rsidRDefault="00185185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600 000,00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809" w14:textId="42CADE69" w:rsidR="00E051A1" w:rsidRPr="0061282F" w:rsidRDefault="00185185" w:rsidP="0061282F">
            <w:pPr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350 000,00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A06D" w14:textId="0191EE44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769AA" w14:textId="63B15AEF" w:rsidR="00E051A1" w:rsidRPr="0061282F" w:rsidRDefault="00E051A1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</w:t>
            </w:r>
            <w:r w:rsidR="00FB5D8B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18" w14:textId="77777777" w:rsidR="00E051A1" w:rsidRPr="0061282F" w:rsidRDefault="00E051A1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</w:tbl>
    <w:p w14:paraId="21CC4003" w14:textId="77777777" w:rsidR="00276D7C" w:rsidRPr="001E33A7" w:rsidRDefault="00276D7C" w:rsidP="00840F7D">
      <w:pPr>
        <w:suppressAutoHyphens/>
        <w:spacing w:after="0"/>
        <w:ind w:right="-1"/>
        <w:outlineLvl w:val="0"/>
        <w:rPr>
          <w:rFonts w:ascii="Times New Roman" w:eastAsia="Times New Roman" w:hAnsi="Times New Roman" w:cs="Times New Roman"/>
          <w:bCs/>
          <w:lang w:eastAsia="ar-SA"/>
        </w:rPr>
      </w:pPr>
    </w:p>
    <w:p w14:paraId="57BD14C7" w14:textId="4E7E200D" w:rsidR="003217FB" w:rsidRDefault="0067507B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данные </w:t>
      </w:r>
      <w:bookmarkStart w:id="31" w:name="_Hlk129701847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31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формы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241A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B5D8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коду строки 010 «Основные средства» (балансовая стоимость </w:t>
      </w:r>
      <w:r w:rsidR="00FB5D8B" w:rsidRPr="00E22F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010100000</w:t>
      </w:r>
      <w:r w:rsidR="00E22F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FB5D8B" w:rsidRPr="00E22F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D7E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01.01.2022 года </w:t>
      </w:r>
      <w:r w:rsidR="00E22F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 </w:t>
      </w:r>
      <w:r w:rsidR="00E22F97" w:rsidRPr="003044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соответствуют </w:t>
      </w:r>
      <w:r w:rsidRPr="003044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анны</w:t>
      </w:r>
      <w:r w:rsidR="00E22F97"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32" w:name="_Hlk129701896"/>
      <w:r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главной книги </w:t>
      </w:r>
      <w:bookmarkEnd w:id="32"/>
      <w:r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формы 0504072 </w:t>
      </w:r>
      <w:r w:rsidR="00CE7844"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сумму 2</w:t>
      </w:r>
      <w:r w:rsidR="002F46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CE7844" w:rsidRPr="00095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 471,85 рублей. </w:t>
      </w:r>
      <w:r w:rsidR="003D45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Причины расхождений отражены в </w:t>
      </w:r>
      <w:r w:rsidR="00CF09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3D45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ояснительной записк</w:t>
      </w:r>
      <w:r w:rsidR="009166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е. </w:t>
      </w:r>
      <w:r w:rsidR="003D45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форме 0503173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об изменениях остатков валюты баланса</w:t>
      </w:r>
      <w:r w:rsid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исправлением ошибок прошлых лет уменьшен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балансовая стоимость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средств</w:t>
      </w:r>
      <w:r w:rsidR="00CF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CF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471,85 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коду причины 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шибки прошлых лет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02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рава пользования программным обеспечением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1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базами данных переведены с</w:t>
      </w:r>
      <w:r w:rsidR="00071A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0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счета 101.</w:t>
      </w:r>
      <w:r w:rsidR="00EC47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09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«Основные средства»</w:t>
      </w:r>
      <w:r w:rsidR="0040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2A0" w:rsidRPr="002362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 111.6.</w:t>
      </w:r>
      <w:r w:rsidR="00EC47B3" w:rsidRPr="00EC47B3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EC47B3" w:rsidRPr="00EC47B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«Права пользования активами»</w:t>
      </w:r>
      <w:r w:rsidR="003217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9096FA1" w14:textId="107B47FC" w:rsidR="00D3493E" w:rsidRPr="00643632" w:rsidRDefault="00630E33" w:rsidP="00031624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>Бухгалтерский учет исполнения бюджета в те</w:t>
      </w:r>
      <w:r w:rsidR="00570896" w:rsidRPr="00087F17">
        <w:rPr>
          <w:rFonts w:ascii="Times New Roman" w:hAnsi="Times New Roman" w:cs="Times New Roman"/>
          <w:sz w:val="28"/>
          <w:szCs w:val="28"/>
        </w:rPr>
        <w:t>чение 20</w:t>
      </w:r>
      <w:r w:rsidR="006803CF">
        <w:rPr>
          <w:rFonts w:ascii="Times New Roman" w:hAnsi="Times New Roman" w:cs="Times New Roman"/>
          <w:sz w:val="28"/>
          <w:szCs w:val="28"/>
        </w:rPr>
        <w:t>2</w:t>
      </w:r>
      <w:r w:rsidR="00643632">
        <w:rPr>
          <w:rFonts w:ascii="Times New Roman" w:hAnsi="Times New Roman" w:cs="Times New Roman"/>
          <w:sz w:val="28"/>
          <w:szCs w:val="28"/>
        </w:rPr>
        <w:t>2</w:t>
      </w:r>
      <w:r w:rsidR="00570896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>г</w:t>
      </w:r>
      <w:r w:rsidR="006803CF">
        <w:rPr>
          <w:rFonts w:ascii="Times New Roman" w:hAnsi="Times New Roman" w:cs="Times New Roman"/>
          <w:sz w:val="28"/>
          <w:szCs w:val="28"/>
        </w:rPr>
        <w:t>ода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едеральны</w:t>
      </w:r>
      <w:r w:rsidR="003F4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 w:rsidR="003A6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2011 г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402-ФЗ</w:t>
      </w:r>
      <w:r w:rsidR="00A150E5" w:rsidRP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Инструкцией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157н.</w:t>
      </w:r>
    </w:p>
    <w:p w14:paraId="41472605" w14:textId="648DE5F9" w:rsidR="00A150E5" w:rsidRPr="00A150E5" w:rsidRDefault="00A150E5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поселения по доходам в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43632">
        <w:rPr>
          <w:rFonts w:ascii="Times New Roman" w:eastAsia="Calibri" w:hAnsi="Times New Roman" w:cs="Times New Roman"/>
          <w:sz w:val="28"/>
          <w:szCs w:val="28"/>
        </w:rPr>
        <w:t>2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году составил в сумме </w:t>
      </w:r>
      <w:r w:rsidR="006279FE" w:rsidRPr="0005651A">
        <w:rPr>
          <w:rFonts w:ascii="Times New Roman" w:eastAsia="Calibri" w:hAnsi="Times New Roman" w:cs="Times New Roman"/>
          <w:sz w:val="28"/>
          <w:szCs w:val="28"/>
        </w:rPr>
        <w:t>1</w:t>
      </w:r>
      <w:r w:rsidR="005915F1" w:rsidRPr="0005651A">
        <w:rPr>
          <w:rFonts w:ascii="Times New Roman" w:eastAsia="Calibri" w:hAnsi="Times New Roman" w:cs="Times New Roman"/>
          <w:sz w:val="28"/>
          <w:szCs w:val="28"/>
        </w:rPr>
        <w:t>7 601 788,70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bookmarkStart w:id="33" w:name="_Hlk98925144"/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из них собственных средств в сумме </w:t>
      </w:r>
      <w:r w:rsidR="006279FE" w:rsidRPr="0005651A">
        <w:rPr>
          <w:rFonts w:ascii="Times New Roman" w:eastAsia="Calibri" w:hAnsi="Times New Roman" w:cs="Times New Roman"/>
          <w:sz w:val="28"/>
          <w:szCs w:val="28"/>
        </w:rPr>
        <w:t>6</w:t>
      </w:r>
      <w:r w:rsidR="005915F1" w:rsidRPr="0005651A">
        <w:rPr>
          <w:rFonts w:ascii="Times New Roman" w:eastAsia="Calibri" w:hAnsi="Times New Roman" w:cs="Times New Roman"/>
          <w:sz w:val="28"/>
          <w:szCs w:val="28"/>
        </w:rPr>
        <w:t> </w:t>
      </w:r>
      <w:r w:rsidR="006279FE" w:rsidRPr="0005651A">
        <w:rPr>
          <w:rFonts w:ascii="Times New Roman" w:eastAsia="Calibri" w:hAnsi="Times New Roman" w:cs="Times New Roman"/>
          <w:sz w:val="28"/>
          <w:szCs w:val="28"/>
        </w:rPr>
        <w:t>4</w:t>
      </w:r>
      <w:r w:rsidR="005915F1" w:rsidRPr="0005651A">
        <w:rPr>
          <w:rFonts w:ascii="Times New Roman" w:eastAsia="Calibri" w:hAnsi="Times New Roman" w:cs="Times New Roman"/>
          <w:sz w:val="28"/>
          <w:szCs w:val="28"/>
        </w:rPr>
        <w:t>40</w:t>
      </w:r>
      <w:r w:rsidR="00006236" w:rsidRPr="0005651A">
        <w:rPr>
          <w:rFonts w:ascii="Times New Roman" w:eastAsia="Calibri" w:hAnsi="Times New Roman" w:cs="Times New Roman"/>
          <w:sz w:val="28"/>
          <w:szCs w:val="28"/>
        </w:rPr>
        <w:t> 073,00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>лей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34" w:name="_Hlk98923146"/>
      <w:r w:rsidRPr="0005651A">
        <w:rPr>
          <w:rFonts w:ascii="Times New Roman" w:eastAsia="Calibri" w:hAnsi="Times New Roman" w:cs="Times New Roman"/>
          <w:sz w:val="28"/>
          <w:szCs w:val="28"/>
        </w:rPr>
        <w:t>безвозмездных поступлений в сумме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651A" w:rsidRPr="0005651A">
        <w:rPr>
          <w:rFonts w:ascii="Times New Roman" w:eastAsia="Calibri" w:hAnsi="Times New Roman" w:cs="Times New Roman"/>
          <w:sz w:val="28"/>
          <w:szCs w:val="28"/>
        </w:rPr>
        <w:t>11 161 715,70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>лей</w:t>
      </w:r>
      <w:r w:rsidR="00A95E30">
        <w:rPr>
          <w:rFonts w:ascii="Times New Roman" w:eastAsia="Calibri" w:hAnsi="Times New Roman" w:cs="Times New Roman"/>
          <w:sz w:val="28"/>
          <w:szCs w:val="28"/>
        </w:rPr>
        <w:t xml:space="preserve"> (ф. 050117).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3"/>
      <w:bookmarkEnd w:id="34"/>
    </w:p>
    <w:p w14:paraId="7F86DC2F" w14:textId="0896735B" w:rsidR="00B21618" w:rsidRDefault="00A150E5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>По состоянию на 01.01.20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41C27">
        <w:rPr>
          <w:rFonts w:ascii="Times New Roman" w:eastAsia="Calibri" w:hAnsi="Times New Roman" w:cs="Times New Roman"/>
          <w:sz w:val="28"/>
          <w:szCs w:val="28"/>
        </w:rPr>
        <w:t>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года исполнение бюджета по доходам составило </w:t>
      </w:r>
      <w:r w:rsidR="006279FE">
        <w:rPr>
          <w:rFonts w:ascii="Times New Roman" w:eastAsia="Calibri" w:hAnsi="Times New Roman" w:cs="Times New Roman"/>
          <w:sz w:val="28"/>
          <w:szCs w:val="28"/>
        </w:rPr>
        <w:t>1</w:t>
      </w:r>
      <w:r w:rsidR="0005651A">
        <w:rPr>
          <w:rFonts w:ascii="Times New Roman" w:eastAsia="Calibri" w:hAnsi="Times New Roman" w:cs="Times New Roman"/>
          <w:sz w:val="28"/>
          <w:szCs w:val="28"/>
        </w:rPr>
        <w:t>7 780 245,95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>
        <w:rPr>
          <w:rFonts w:ascii="Times New Roman" w:eastAsia="Calibri" w:hAnsi="Times New Roman" w:cs="Times New Roman"/>
          <w:sz w:val="28"/>
          <w:szCs w:val="28"/>
        </w:rPr>
        <w:t>лей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или 101,0 %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5" w:name="_Hlk129703730"/>
      <w:r w:rsidR="009E64BC">
        <w:rPr>
          <w:rFonts w:ascii="Times New Roman" w:eastAsia="Calibri" w:hAnsi="Times New Roman" w:cs="Times New Roman"/>
          <w:sz w:val="28"/>
          <w:szCs w:val="28"/>
        </w:rPr>
        <w:t>к 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>точненн</w:t>
      </w:r>
      <w:r w:rsidR="009E64BC">
        <w:rPr>
          <w:rFonts w:ascii="Times New Roman" w:eastAsia="Calibri" w:hAnsi="Times New Roman" w:cs="Times New Roman"/>
          <w:sz w:val="28"/>
          <w:szCs w:val="28"/>
        </w:rPr>
        <w:t>ому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у по </w:t>
      </w:r>
      <w:bookmarkEnd w:id="35"/>
      <w:r w:rsidR="009E64BC">
        <w:rPr>
          <w:rFonts w:ascii="Times New Roman" w:eastAsia="Calibri" w:hAnsi="Times New Roman" w:cs="Times New Roman"/>
          <w:sz w:val="28"/>
          <w:szCs w:val="28"/>
        </w:rPr>
        <w:t>доходам</w:t>
      </w:r>
      <w:r w:rsidRPr="006279FE">
        <w:rPr>
          <w:rFonts w:ascii="Times New Roman" w:eastAsia="Calibri" w:hAnsi="Times New Roman" w:cs="Times New Roman"/>
          <w:sz w:val="28"/>
          <w:szCs w:val="28"/>
        </w:rPr>
        <w:t>. Собственные доходы исполнены в размере</w:t>
      </w:r>
      <w:r w:rsidR="00DA4FED" w:rsidRPr="00627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9FE" w:rsidRPr="006279FE">
        <w:rPr>
          <w:rFonts w:ascii="Times New Roman" w:eastAsia="Calibri" w:hAnsi="Times New Roman" w:cs="Times New Roman"/>
          <w:sz w:val="28"/>
          <w:szCs w:val="28"/>
        </w:rPr>
        <w:t>6</w:t>
      </w:r>
      <w:r w:rsidR="0005651A">
        <w:rPr>
          <w:rFonts w:ascii="Times New Roman" w:eastAsia="Calibri" w:hAnsi="Times New Roman" w:cs="Times New Roman"/>
          <w:sz w:val="28"/>
          <w:szCs w:val="28"/>
        </w:rPr>
        <w:t> 618 530,25</w:t>
      </w:r>
      <w:r w:rsidRPr="006279FE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6279FE">
        <w:rPr>
          <w:rFonts w:ascii="Times New Roman" w:eastAsia="Calibri" w:hAnsi="Times New Roman" w:cs="Times New Roman"/>
          <w:sz w:val="28"/>
          <w:szCs w:val="28"/>
        </w:rPr>
        <w:t xml:space="preserve">лей, </w:t>
      </w:r>
      <w:r w:rsidR="00DA4FED" w:rsidRPr="0082139F">
        <w:rPr>
          <w:rFonts w:ascii="Times New Roman" w:eastAsia="Calibri" w:hAnsi="Times New Roman" w:cs="Times New Roman"/>
          <w:sz w:val="28"/>
          <w:szCs w:val="28"/>
        </w:rPr>
        <w:t xml:space="preserve">безвозмездные поступления в сумме </w:t>
      </w:r>
      <w:r w:rsidR="0005651A">
        <w:rPr>
          <w:rFonts w:ascii="Times New Roman" w:eastAsia="Calibri" w:hAnsi="Times New Roman" w:cs="Times New Roman"/>
          <w:sz w:val="28"/>
          <w:szCs w:val="28"/>
        </w:rPr>
        <w:t>11 161 715,70</w:t>
      </w:r>
      <w:r w:rsidR="00DA4FED" w:rsidRPr="0082139F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B21618">
        <w:rPr>
          <w:rFonts w:ascii="Times New Roman" w:eastAsia="Calibri" w:hAnsi="Times New Roman" w:cs="Times New Roman"/>
          <w:sz w:val="28"/>
          <w:szCs w:val="28"/>
        </w:rPr>
        <w:t>,</w:t>
      </w:r>
      <w:r w:rsidR="00B21618" w:rsidRPr="00B21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1618">
        <w:rPr>
          <w:rFonts w:ascii="Times New Roman" w:eastAsia="Calibri" w:hAnsi="Times New Roman" w:cs="Times New Roman"/>
          <w:sz w:val="28"/>
          <w:szCs w:val="28"/>
        </w:rPr>
        <w:t>в том числе б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>езвозмездные поступления из федерального</w:t>
      </w:r>
      <w:r w:rsidR="00B2161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 xml:space="preserve">краевого </w:t>
      </w:r>
      <w:r w:rsidR="00B21618">
        <w:rPr>
          <w:rFonts w:ascii="Times New Roman" w:eastAsia="Calibri" w:hAnsi="Times New Roman" w:cs="Times New Roman"/>
          <w:sz w:val="28"/>
          <w:szCs w:val="28"/>
        </w:rPr>
        <w:t xml:space="preserve">и местного 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>бюджетов составили:</w:t>
      </w:r>
    </w:p>
    <w:p w14:paraId="73B9F3D4" w14:textId="19977833" w:rsidR="00B21618" w:rsidRPr="00B8470E" w:rsidRDefault="00B21618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6" w:name="_Hlk99285506"/>
      <w:r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</w:t>
      </w:r>
      <w:bookmarkEnd w:id="36"/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осуществление первичного воинского учета 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05651A">
        <w:rPr>
          <w:rFonts w:ascii="Times New Roman" w:eastAsia="Calibri" w:hAnsi="Times New Roman" w:cs="Times New Roman"/>
          <w:sz w:val="28"/>
          <w:szCs w:val="28"/>
        </w:rPr>
        <w:t>104 0</w:t>
      </w:r>
      <w:r w:rsidRPr="00B8470E">
        <w:rPr>
          <w:rFonts w:ascii="Times New Roman" w:eastAsia="Calibri" w:hAnsi="Times New Roman" w:cs="Times New Roman"/>
          <w:sz w:val="28"/>
          <w:szCs w:val="28"/>
        </w:rPr>
        <w:t>00,00 рублей;</w:t>
      </w:r>
    </w:p>
    <w:p w14:paraId="3FCBF67D" w14:textId="71458867" w:rsidR="00B21618" w:rsidRPr="00B8470E" w:rsidRDefault="00B21618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выполнение передаваемых полномочий </w:t>
      </w:r>
      <w:bookmarkStart w:id="37" w:name="_Hlk129690387"/>
      <w:r w:rsidRPr="00B8470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bookmarkEnd w:id="37"/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(административная комиссия) –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F469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8470E">
        <w:rPr>
          <w:rFonts w:ascii="Times New Roman" w:eastAsia="Calibri" w:hAnsi="Times New Roman" w:cs="Times New Roman"/>
          <w:sz w:val="28"/>
          <w:szCs w:val="28"/>
        </w:rPr>
        <w:t>3</w:t>
      </w:r>
      <w:r w:rsidR="002F46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470E">
        <w:rPr>
          <w:rFonts w:ascii="Times New Roman" w:eastAsia="Calibri" w:hAnsi="Times New Roman" w:cs="Times New Roman"/>
          <w:sz w:val="28"/>
          <w:szCs w:val="28"/>
        </w:rPr>
        <w:t>800,00 рублей;</w:t>
      </w:r>
    </w:p>
    <w:p w14:paraId="0EBBF799" w14:textId="546F0BA4" w:rsidR="00B21618" w:rsidRPr="00B8470E" w:rsidRDefault="00B21618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8" w:name="_Hlk99286031"/>
      <w:r w:rsidRPr="00B8470E">
        <w:rPr>
          <w:rFonts w:ascii="Times New Roman" w:eastAsia="Calibri" w:hAnsi="Times New Roman" w:cs="Times New Roman"/>
          <w:sz w:val="28"/>
          <w:szCs w:val="28"/>
        </w:rPr>
        <w:t>дотаци</w:t>
      </w:r>
      <w:r w:rsidR="00D2334B">
        <w:rPr>
          <w:rFonts w:ascii="Times New Roman" w:eastAsia="Calibri" w:hAnsi="Times New Roman" w:cs="Times New Roman"/>
          <w:sz w:val="28"/>
          <w:szCs w:val="28"/>
        </w:rPr>
        <w:t>и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на выравнивание бюджетной обеспеченности из краевого бюджета – </w:t>
      </w:r>
      <w:r w:rsidR="00D2334B">
        <w:rPr>
          <w:rFonts w:ascii="Times New Roman" w:eastAsia="Calibri" w:hAnsi="Times New Roman" w:cs="Times New Roman"/>
          <w:sz w:val="28"/>
          <w:szCs w:val="28"/>
        </w:rPr>
        <w:t>5 630 600,00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bookmarkEnd w:id="38"/>
      <w:r w:rsidRPr="00B8470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16686B" w14:textId="5836516E" w:rsidR="00B21618" w:rsidRPr="00B8470E" w:rsidRDefault="00B21618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70E">
        <w:rPr>
          <w:rFonts w:ascii="Times New Roman" w:eastAsia="Calibri" w:hAnsi="Times New Roman" w:cs="Times New Roman"/>
          <w:sz w:val="28"/>
          <w:szCs w:val="28"/>
        </w:rPr>
        <w:t>межбюджетные трансферты из бюджета</w:t>
      </w:r>
      <w:r w:rsidR="004F571A">
        <w:rPr>
          <w:rFonts w:ascii="Times New Roman" w:eastAsia="Calibri" w:hAnsi="Times New Roman" w:cs="Times New Roman"/>
          <w:sz w:val="28"/>
          <w:szCs w:val="28"/>
        </w:rPr>
        <w:t xml:space="preserve"> МО Тбилисский район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4F571A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31705E">
        <w:rPr>
          <w:rFonts w:ascii="Times New Roman" w:eastAsia="Calibri" w:hAnsi="Times New Roman" w:cs="Times New Roman"/>
          <w:sz w:val="28"/>
          <w:szCs w:val="28"/>
        </w:rPr>
        <w:t>1 200</w:t>
      </w:r>
      <w:r w:rsidRPr="00B8470E">
        <w:rPr>
          <w:rFonts w:ascii="Times New Roman" w:eastAsia="Calibri" w:hAnsi="Times New Roman" w:cs="Times New Roman"/>
          <w:sz w:val="28"/>
          <w:szCs w:val="28"/>
        </w:rPr>
        <w:t> </w:t>
      </w:r>
      <w:r w:rsidR="00872AAC" w:rsidRPr="00B8470E">
        <w:rPr>
          <w:rFonts w:ascii="Times New Roman" w:eastAsia="Calibri" w:hAnsi="Times New Roman" w:cs="Times New Roman"/>
          <w:sz w:val="28"/>
          <w:szCs w:val="28"/>
        </w:rPr>
        <w:t>0</w:t>
      </w:r>
      <w:r w:rsidRPr="00B8470E">
        <w:rPr>
          <w:rFonts w:ascii="Times New Roman" w:eastAsia="Calibri" w:hAnsi="Times New Roman" w:cs="Times New Roman"/>
          <w:sz w:val="28"/>
          <w:szCs w:val="28"/>
        </w:rPr>
        <w:t>00,00 рублей;</w:t>
      </w:r>
    </w:p>
    <w:p w14:paraId="438AC483" w14:textId="6025ECD4" w:rsidR="00A150E5" w:rsidRPr="00B8470E" w:rsidRDefault="008974C3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субсидии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поселений 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4 223 315,70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Calibri" w:eastAsia="Calibri" w:hAnsi="Calibri" w:cs="Times New Roman"/>
          <w:sz w:val="28"/>
          <w:szCs w:val="28"/>
        </w:rPr>
        <w:t>.</w:t>
      </w:r>
    </w:p>
    <w:p w14:paraId="3DA1BAAB" w14:textId="6D36A332" w:rsidR="00A150E5" w:rsidRPr="00A150E5" w:rsidRDefault="00A150E5" w:rsidP="000316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</w:t>
      </w:r>
      <w:r w:rsidR="000B50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поселения по расходам в 20</w:t>
      </w:r>
      <w:r w:rsidR="00D94E92">
        <w:rPr>
          <w:rFonts w:ascii="Times New Roman" w:eastAsia="Calibri" w:hAnsi="Times New Roman" w:cs="Times New Roman"/>
          <w:sz w:val="28"/>
          <w:szCs w:val="28"/>
        </w:rPr>
        <w:t>2</w:t>
      </w:r>
      <w:r w:rsidR="0031705E">
        <w:rPr>
          <w:rFonts w:ascii="Times New Roman" w:eastAsia="Calibri" w:hAnsi="Times New Roman" w:cs="Times New Roman"/>
          <w:sz w:val="28"/>
          <w:szCs w:val="28"/>
        </w:rPr>
        <w:t>2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году составил в сумме </w:t>
      </w:r>
      <w:r w:rsidR="007B207C">
        <w:rPr>
          <w:rFonts w:ascii="Times New Roman" w:eastAsia="Calibri" w:hAnsi="Times New Roman" w:cs="Times New Roman"/>
          <w:sz w:val="28"/>
          <w:szCs w:val="28"/>
        </w:rPr>
        <w:t>1</w:t>
      </w:r>
      <w:r w:rsidR="0031705E">
        <w:rPr>
          <w:rFonts w:ascii="Times New Roman" w:eastAsia="Calibri" w:hAnsi="Times New Roman" w:cs="Times New Roman"/>
          <w:sz w:val="28"/>
          <w:szCs w:val="28"/>
        </w:rPr>
        <w:t>9 417 035,93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94E92">
        <w:rPr>
          <w:rFonts w:ascii="Times New Roman" w:eastAsia="Calibri" w:hAnsi="Times New Roman" w:cs="Times New Roman"/>
          <w:sz w:val="28"/>
          <w:szCs w:val="28"/>
        </w:rPr>
        <w:t>лей</w:t>
      </w:r>
      <w:r w:rsidR="00D226DA">
        <w:rPr>
          <w:rFonts w:ascii="Times New Roman" w:eastAsia="Calibri" w:hAnsi="Times New Roman" w:cs="Times New Roman"/>
          <w:sz w:val="28"/>
          <w:szCs w:val="28"/>
        </w:rPr>
        <w:t xml:space="preserve"> (ф. 05031117)</w:t>
      </w:r>
      <w:r w:rsidR="00D94E92" w:rsidRPr="00A150E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 состоянию на 01.01.20</w:t>
      </w:r>
      <w:r w:rsidR="00D94E92">
        <w:rPr>
          <w:rFonts w:ascii="Times New Roman" w:eastAsia="Calibri" w:hAnsi="Times New Roman" w:cs="Times New Roman"/>
          <w:sz w:val="28"/>
          <w:szCs w:val="28"/>
        </w:rPr>
        <w:t>2</w:t>
      </w:r>
      <w:r w:rsidR="0031705E">
        <w:rPr>
          <w:rFonts w:ascii="Times New Roman" w:eastAsia="Calibri" w:hAnsi="Times New Roman" w:cs="Times New Roman"/>
          <w:sz w:val="28"/>
          <w:szCs w:val="28"/>
        </w:rPr>
        <w:t>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года исполнение бюджета составило </w:t>
      </w:r>
      <w:r w:rsidR="007B207C">
        <w:rPr>
          <w:rFonts w:ascii="Times New Roman" w:eastAsia="Calibri" w:hAnsi="Times New Roman" w:cs="Times New Roman"/>
          <w:sz w:val="28"/>
          <w:szCs w:val="28"/>
        </w:rPr>
        <w:t>1</w:t>
      </w:r>
      <w:r w:rsidR="0031705E">
        <w:rPr>
          <w:rFonts w:ascii="Times New Roman" w:eastAsia="Calibri" w:hAnsi="Times New Roman" w:cs="Times New Roman"/>
          <w:sz w:val="28"/>
          <w:szCs w:val="28"/>
        </w:rPr>
        <w:t>9 295 379,31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="00D226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BC">
        <w:rPr>
          <w:rFonts w:ascii="Times New Roman" w:eastAsia="Calibri" w:hAnsi="Times New Roman" w:cs="Times New Roman"/>
          <w:sz w:val="28"/>
          <w:szCs w:val="28"/>
        </w:rPr>
        <w:t>99,4 % к 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>точненн</w:t>
      </w:r>
      <w:r w:rsidR="009E64BC">
        <w:rPr>
          <w:rFonts w:ascii="Times New Roman" w:eastAsia="Calibri" w:hAnsi="Times New Roman" w:cs="Times New Roman"/>
          <w:sz w:val="28"/>
          <w:szCs w:val="28"/>
        </w:rPr>
        <w:t>ому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9E64BC">
        <w:rPr>
          <w:rFonts w:ascii="Times New Roman" w:eastAsia="Calibri" w:hAnsi="Times New Roman" w:cs="Times New Roman"/>
          <w:sz w:val="28"/>
          <w:szCs w:val="28"/>
        </w:rPr>
        <w:t>у по расходам</w:t>
      </w:r>
      <w:r w:rsidRPr="00A150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09F854" w14:textId="06ABE885" w:rsidR="00133873" w:rsidRDefault="00310E03" w:rsidP="00031624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9" w:name="_Hlk99357086"/>
      <w:r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</w:t>
      </w:r>
      <w:r w:rsidR="00EA52E8">
        <w:rPr>
          <w:rFonts w:ascii="Times New Roman" w:hAnsi="Times New Roman" w:cs="Times New Roman"/>
          <w:sz w:val="28"/>
          <w:szCs w:val="28"/>
        </w:rPr>
        <w:t>Песчаным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202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представлен по форме 0503128. </w:t>
      </w:r>
      <w:bookmarkStart w:id="40" w:name="_Hlk99095319"/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бюджетных ассигнований и лимитов бюджетных обязательств на сумму </w:t>
      </w:r>
      <w:r w:rsidR="003E2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9 417 035,93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6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 бюджетных обязательств в сумме </w:t>
      </w:r>
      <w:r w:rsidR="00B61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E2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9 417 035,93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денежных обязательств в сумме </w:t>
      </w:r>
      <w:r w:rsidR="003E2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9 305 508,82</w:t>
      </w:r>
      <w:r w:rsidR="00560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C5E9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исполнено бюджетных обязательств на сумму </w:t>
      </w:r>
      <w:r w:rsidR="00155EB9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21 656,62</w:t>
      </w:r>
      <w:r w:rsidR="00155EB9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денежных обязательств на сумму</w:t>
      </w:r>
      <w:r w:rsidR="00A30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10 129,51 рублей.</w:t>
      </w:r>
    </w:p>
    <w:bookmarkEnd w:id="39"/>
    <w:bookmarkEnd w:id="40"/>
    <w:p w14:paraId="4ABF4ED8" w14:textId="68C7CDF5" w:rsidR="00B61A99" w:rsidRDefault="00560F34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14D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счетах». </w:t>
      </w:r>
      <w:r w:rsidR="001F130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4691">
        <w:rPr>
          <w:rFonts w:ascii="Times New Roman" w:hAnsi="Times New Roman" w:cs="Times New Roman"/>
          <w:sz w:val="28"/>
          <w:szCs w:val="28"/>
        </w:rPr>
        <w:t>П</w:t>
      </w:r>
      <w:r w:rsidR="001F130C">
        <w:rPr>
          <w:rFonts w:ascii="Times New Roman" w:hAnsi="Times New Roman" w:cs="Times New Roman"/>
          <w:sz w:val="28"/>
          <w:szCs w:val="28"/>
        </w:rPr>
        <w:t>ояснительной записк</w:t>
      </w:r>
      <w:r w:rsidR="00610EFD">
        <w:rPr>
          <w:rFonts w:ascii="Times New Roman" w:hAnsi="Times New Roman" w:cs="Times New Roman"/>
          <w:sz w:val="28"/>
          <w:szCs w:val="28"/>
        </w:rPr>
        <w:t>е</w:t>
      </w:r>
      <w:r w:rsidR="001F130C">
        <w:rPr>
          <w:rFonts w:ascii="Times New Roman" w:hAnsi="Times New Roman" w:cs="Times New Roman"/>
          <w:sz w:val="28"/>
          <w:szCs w:val="28"/>
        </w:rPr>
        <w:t>, н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еисполненная сумма в размере </w:t>
      </w:r>
      <w:r w:rsidR="00C10825" w:rsidRPr="002F4951">
        <w:rPr>
          <w:rFonts w:ascii="Times New Roman" w:hAnsi="Times New Roman" w:cs="Times New Roman"/>
          <w:sz w:val="28"/>
          <w:szCs w:val="28"/>
        </w:rPr>
        <w:t>1</w:t>
      </w:r>
      <w:r w:rsidR="00203704" w:rsidRPr="002F4951">
        <w:rPr>
          <w:rFonts w:ascii="Times New Roman" w:hAnsi="Times New Roman" w:cs="Times New Roman"/>
          <w:sz w:val="28"/>
          <w:szCs w:val="28"/>
        </w:rPr>
        <w:t>21 656,62</w:t>
      </w:r>
      <w:r w:rsidR="00064EA7" w:rsidRPr="002F49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45479" w:rsidRPr="002F4951">
        <w:rPr>
          <w:rFonts w:ascii="Times New Roman" w:hAnsi="Times New Roman" w:cs="Times New Roman"/>
          <w:sz w:val="28"/>
          <w:szCs w:val="28"/>
        </w:rPr>
        <w:t xml:space="preserve"> </w:t>
      </w:r>
      <w:r w:rsidR="00CD72AB" w:rsidRPr="002F4951">
        <w:rPr>
          <w:rFonts w:ascii="Times New Roman" w:hAnsi="Times New Roman" w:cs="Times New Roman"/>
          <w:sz w:val="28"/>
          <w:szCs w:val="28"/>
        </w:rPr>
        <w:t xml:space="preserve">сложилась </w:t>
      </w:r>
      <w:r w:rsidR="002F4951" w:rsidRPr="002F4951">
        <w:rPr>
          <w:rFonts w:ascii="Times New Roman" w:hAnsi="Times New Roman" w:cs="Times New Roman"/>
          <w:sz w:val="28"/>
          <w:szCs w:val="28"/>
        </w:rPr>
        <w:t>в связи с тем, что не проведен</w:t>
      </w:r>
      <w:r w:rsidR="00CD72AB" w:rsidRPr="002F4951">
        <w:rPr>
          <w:rFonts w:ascii="Times New Roman" w:hAnsi="Times New Roman" w:cs="Times New Roman"/>
          <w:sz w:val="28"/>
          <w:szCs w:val="28"/>
        </w:rPr>
        <w:t xml:space="preserve"> </w:t>
      </w:r>
      <w:r w:rsidR="002F4951" w:rsidRPr="002F495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ямочный ремонт дорожного покрытия по ул. Октябрьской </w:t>
      </w:r>
      <w:r w:rsidR="002F495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в </w:t>
      </w:r>
      <w:r w:rsidR="002F4951" w:rsidRPr="002F495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х. Песчан</w:t>
      </w:r>
      <w:r w:rsidR="002F495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ый</w:t>
      </w:r>
      <w:r w:rsidR="002F4951" w:rsidRPr="002F495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протяженностью 500 м</w:t>
      </w:r>
      <w:r w:rsidR="002F495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етров.</w:t>
      </w:r>
    </w:p>
    <w:p w14:paraId="3FCCCA28" w14:textId="0EC23030" w:rsidR="00C54135" w:rsidRPr="00B61A99" w:rsidRDefault="000B505C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Данные ф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орм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 xml:space="preserve"> 0503168 </w:t>
      </w:r>
      <w:bookmarkStart w:id="41" w:name="_Hlk98928666"/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24C62" w:rsidRPr="00B54E6E">
        <w:rPr>
          <w:rFonts w:ascii="Times New Roman" w:hAnsi="Times New Roman" w:cs="Times New Roman"/>
          <w:bCs/>
          <w:iCs/>
          <w:sz w:val="28"/>
          <w:szCs w:val="28"/>
        </w:rPr>
        <w:t>Сведения о движении нефинансовых активов учреждения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»</w:t>
      </w:r>
      <w:bookmarkEnd w:id="41"/>
      <w:r w:rsidR="00185BE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отражают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операции с нефинансовыми активами 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</w:t>
      </w:r>
      <w:r w:rsidR="00570896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570896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20</w:t>
      </w:r>
      <w:r w:rsidR="00F65A2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85B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42" w:name="_Hlk129788523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стоимость основных средств </w:t>
      </w:r>
      <w:bookmarkStart w:id="43" w:name="_Hlk35606525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80255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26 151,63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51A8D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bookmarkEnd w:id="42"/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2 933 659,43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54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</w:t>
      </w:r>
      <w:r w:rsidR="00E9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нежилых помещений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527 044,92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машин и оборудования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 099 954,92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транспортных средств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246 7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прочих основных средств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59 959,59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bookmarkEnd w:id="43"/>
    <w:p w14:paraId="2E742611" w14:textId="71E103DF" w:rsidR="00141756" w:rsidRPr="005F07D8" w:rsidRDefault="00C54135" w:rsidP="00031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583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362,83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756" w:rsidRP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4" w:name="_Hlk98928284"/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которых амортизация: нежилых помещений</w:t>
      </w:r>
      <w:r w:rsidR="008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66 128,78</w:t>
      </w:r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машин и оборудования</w:t>
      </w:r>
      <w:r w:rsidR="008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> 910 574,46</w:t>
      </w:r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транспортных средств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>246 7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прочих основных средств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59 959,59 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bookmarkEnd w:id="44"/>
    <w:p w14:paraId="38E5233B" w14:textId="233AE0FD" w:rsidR="005F07D8" w:rsidRDefault="001F130C" w:rsidP="00031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</w:t>
      </w:r>
      <w:r w:rsidR="00987B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211 885,35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044427" w:rsidRP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4427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атериальных запасов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EC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1 519 420,57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54135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запасов на сумму </w:t>
      </w:r>
      <w:r w:rsidR="00915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> 559 554,74</w:t>
      </w:r>
      <w:r w:rsidR="00C4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</w:t>
      </w:r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171 751,18 </w:t>
      </w:r>
      <w:r w:rsid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04DC5F9" w14:textId="674A544A" w:rsidR="00097CAA" w:rsidRDefault="00866C67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недвижимого имущества в составе имущества казны на начало </w:t>
      </w:r>
      <w:r w:rsidR="00AA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</w:t>
      </w:r>
      <w:r w:rsidR="00C81C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45" w:name="_Hlk9893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12 248 739,07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bookmarkEnd w:id="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</w:t>
      </w:r>
      <w:r w:rsidR="00AA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A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12 209 548,65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</w:t>
      </w:r>
      <w:r w:rsidR="004A5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стоимости </w:t>
      </w:r>
      <w:bookmarkStart w:id="46" w:name="_Hlk129778698"/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</w:t>
      </w:r>
      <w:r w:rsidR="002C066B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казны</w:t>
      </w:r>
      <w:r w:rsidR="00620CE3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6"/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течении 2022 года </w:t>
      </w:r>
      <w:r w:rsidR="002C066B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обусловлено оприходованием </w:t>
      </w:r>
      <w:bookmarkStart w:id="47" w:name="_Hlk99359566"/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трансформаторн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подстанци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319,70 рублей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Уменьшение стоимости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</w:t>
      </w:r>
      <w:r w:rsidR="005B01F8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казны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Песчаного сельского поселения</w:t>
      </w:r>
      <w:r w:rsidR="005B01F8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произошло 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МБУК «Песчаный КДЦ» здания сельского клуба в х. Веревкин на сумму 43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510,12 рублей</w:t>
      </w:r>
      <w:r w:rsidR="0009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(постановление администрации Песчаного сельского поселения от 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ru-RU"/>
        </w:rPr>
        <w:t>07.10.2022</w:t>
      </w:r>
      <w:r w:rsidR="0009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097CA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</w:t>
      </w:r>
      <w:r w:rsidR="00097CA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bookmarkEnd w:id="47"/>
    </w:p>
    <w:p w14:paraId="49856C18" w14:textId="6D36A3E6" w:rsidR="00C45D5C" w:rsidRPr="00097CAA" w:rsidRDefault="00F96FE1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 учреждения»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 форме 0503130 «Баланс» раздела 1 «Нефинансовые активы»</w:t>
      </w:r>
      <w:r w:rsidR="00F440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0FD81AA" w14:textId="35C57D14" w:rsidR="001A6716" w:rsidRPr="00F44004" w:rsidRDefault="001A6716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дебиторской и кредиторской задолженности сельского поселения отражены в форме 0503169 «Сведения по дебиторской и кредиторской задолженности».</w:t>
      </w:r>
    </w:p>
    <w:p w14:paraId="124D5FA0" w14:textId="691A004D" w:rsidR="006D7B0D" w:rsidRPr="006D7B0D" w:rsidRDefault="001A6716" w:rsidP="00031624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eastAsia="Calibri" w:hAnsi="Times New Roman" w:cs="Times New Roman"/>
          <w:sz w:val="28"/>
          <w:szCs w:val="28"/>
        </w:rPr>
        <w:t>На начало отчетного периода дебиторская задолже</w:t>
      </w:r>
      <w:r w:rsidR="00311C9A" w:rsidRPr="00087F17">
        <w:rPr>
          <w:rFonts w:ascii="Times New Roman" w:eastAsia="Calibri" w:hAnsi="Times New Roman" w:cs="Times New Roman"/>
          <w:sz w:val="28"/>
          <w:szCs w:val="28"/>
        </w:rPr>
        <w:t xml:space="preserve">нность составляет в сумме </w:t>
      </w:r>
      <w:r w:rsidR="00097CAA">
        <w:rPr>
          <w:rFonts w:ascii="Times New Roman" w:eastAsia="Calibri" w:hAnsi="Times New Roman" w:cs="Times New Roman"/>
          <w:sz w:val="28"/>
          <w:szCs w:val="28"/>
        </w:rPr>
        <w:t xml:space="preserve">943 825,26 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 w:rsidR="00097CAA">
        <w:rPr>
          <w:rFonts w:ascii="Times New Roman" w:eastAsia="Calibri" w:hAnsi="Times New Roman" w:cs="Times New Roman"/>
          <w:sz w:val="28"/>
          <w:szCs w:val="28"/>
        </w:rPr>
        <w:t>лей</w:t>
      </w:r>
      <w:r w:rsidR="002F4691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 xml:space="preserve"> на конец отчетного периода в сумм</w:t>
      </w:r>
      <w:r w:rsidR="00311C9A" w:rsidRPr="00087F17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B61A99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217831">
        <w:rPr>
          <w:rFonts w:ascii="Times New Roman" w:eastAsia="Calibri" w:hAnsi="Times New Roman" w:cs="Times New Roman"/>
          <w:sz w:val="28"/>
          <w:szCs w:val="28"/>
        </w:rPr>
        <w:t>913 284,64</w:t>
      </w:r>
      <w:r w:rsidR="00097C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 w:rsidR="00F44004">
        <w:rPr>
          <w:rFonts w:ascii="Times New Roman" w:eastAsia="Calibri" w:hAnsi="Times New Roman" w:cs="Times New Roman"/>
          <w:sz w:val="28"/>
          <w:szCs w:val="28"/>
        </w:rPr>
        <w:t>лей</w:t>
      </w:r>
      <w:r w:rsidR="00594DEA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 xml:space="preserve"> в том числе: </w:t>
      </w:r>
      <w:r w:rsidR="00000D1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00D1D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</w:t>
      </w:r>
      <w:r w:rsidR="00000D1D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00D1D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00D1D" w:rsidRPr="00000D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0D1D">
        <w:rPr>
          <w:rFonts w:ascii="Times New Roman" w:eastAsia="Times New Roman" w:hAnsi="Times New Roman"/>
          <w:sz w:val="28"/>
          <w:szCs w:val="28"/>
          <w:lang w:eastAsia="ru-RU"/>
        </w:rPr>
        <w:t>отражены доходы будущих периодов</w:t>
      </w:r>
      <w:r w:rsidR="00000D1D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0D1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1</w:t>
      </w:r>
      <w:r w:rsidR="00217831">
        <w:rPr>
          <w:rFonts w:ascii="Times New Roman" w:eastAsia="Times New Roman" w:hAnsi="Times New Roman" w:cs="Times New Roman"/>
          <w:sz w:val="28"/>
          <w:szCs w:val="28"/>
          <w:lang w:eastAsia="ar-SA"/>
        </w:rPr>
        <w:t>22 4</w:t>
      </w:r>
      <w:r w:rsidR="00000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00,00 </w:t>
      </w:r>
      <w:r w:rsidR="00000D1D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000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000D1D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205.11 </w:t>
      </w:r>
      <w:r w:rsidR="00E54599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</w:t>
      </w:r>
      <w:r w:rsidR="00000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41872">
        <w:rPr>
          <w:rFonts w:ascii="Times New Roman" w:eastAsia="Times New Roman" w:hAnsi="Times New Roman" w:cs="Times New Roman"/>
          <w:sz w:val="28"/>
          <w:szCs w:val="28"/>
          <w:lang w:eastAsia="ar-SA"/>
        </w:rPr>
        <w:t>790 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ar-SA"/>
        </w:rPr>
        <w:t>884</w:t>
      </w:r>
      <w:r w:rsidR="00341872">
        <w:rPr>
          <w:rFonts w:ascii="Times New Roman" w:eastAsia="Times New Roman" w:hAnsi="Times New Roman" w:cs="Times New Roman"/>
          <w:sz w:val="28"/>
          <w:szCs w:val="28"/>
          <w:lang w:eastAsia="ar-SA"/>
        </w:rPr>
        <w:t>,64</w:t>
      </w:r>
      <w:r w:rsidR="00000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0D1D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(переплата налогов по данным МРИ ФНС России №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краю)</w:t>
      </w:r>
      <w:r w:rsidR="006D7B0D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D7B0D" w:rsidRPr="006D7B0D">
        <w:rPr>
          <w:rFonts w:ascii="Times New Roman" w:eastAsia="Calibri" w:hAnsi="Times New Roman" w:cs="Times New Roman"/>
          <w:sz w:val="28"/>
          <w:szCs w:val="28"/>
        </w:rPr>
        <w:t>сложилась по следующим видам налогов:</w:t>
      </w:r>
    </w:p>
    <w:p w14:paraId="3D5A3F4A" w14:textId="4964154F" w:rsidR="006D7B0D" w:rsidRPr="006D7B0D" w:rsidRDefault="006D7B0D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B0D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физических лиц </w:t>
      </w:r>
      <w:r w:rsidR="00D76AAF">
        <w:rPr>
          <w:rFonts w:ascii="Times New Roman" w:eastAsia="Calibri" w:hAnsi="Times New Roman" w:cs="Times New Roman"/>
          <w:sz w:val="28"/>
          <w:szCs w:val="28"/>
        </w:rPr>
        <w:t>–</w:t>
      </w:r>
      <w:r w:rsidR="00DC2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5F8">
        <w:rPr>
          <w:rFonts w:ascii="Times New Roman" w:eastAsia="Calibri" w:hAnsi="Times New Roman" w:cs="Times New Roman"/>
          <w:sz w:val="28"/>
          <w:szCs w:val="28"/>
        </w:rPr>
        <w:t>38</w:t>
      </w:r>
      <w:r w:rsidR="00341872">
        <w:rPr>
          <w:rFonts w:ascii="Times New Roman" w:eastAsia="Calibri" w:hAnsi="Times New Roman" w:cs="Times New Roman"/>
          <w:sz w:val="28"/>
          <w:szCs w:val="28"/>
        </w:rPr>
        <w:t>8 9</w:t>
      </w:r>
      <w:r w:rsidR="00D1544B">
        <w:rPr>
          <w:rFonts w:ascii="Times New Roman" w:eastAsia="Calibri" w:hAnsi="Times New Roman" w:cs="Times New Roman"/>
          <w:sz w:val="28"/>
          <w:szCs w:val="28"/>
        </w:rPr>
        <w:t>50</w:t>
      </w:r>
      <w:r w:rsidR="00341872">
        <w:rPr>
          <w:rFonts w:ascii="Times New Roman" w:eastAsia="Calibri" w:hAnsi="Times New Roman" w:cs="Times New Roman"/>
          <w:sz w:val="28"/>
          <w:szCs w:val="28"/>
        </w:rPr>
        <w:t>,98</w:t>
      </w:r>
      <w:r w:rsidR="00B335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7B0D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>
        <w:rPr>
          <w:rFonts w:ascii="Times New Roman" w:eastAsia="Calibri" w:hAnsi="Times New Roman" w:cs="Times New Roman"/>
          <w:sz w:val="28"/>
          <w:szCs w:val="28"/>
        </w:rPr>
        <w:t>лей</w:t>
      </w:r>
      <w:r w:rsidRPr="006D7B0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27CC14" w14:textId="643BC58F" w:rsidR="00B335F8" w:rsidRPr="00D02A6E" w:rsidRDefault="006D7B0D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A6E">
        <w:rPr>
          <w:rFonts w:ascii="Times New Roman" w:eastAsia="Calibri" w:hAnsi="Times New Roman" w:cs="Times New Roman"/>
          <w:sz w:val="28"/>
          <w:szCs w:val="28"/>
        </w:rPr>
        <w:t xml:space="preserve">земельный налог с организаций, обладающих земельным участком, расположенным в границах сельских поселений </w:t>
      </w:r>
      <w:r w:rsidR="005202FB" w:rsidRPr="00D02A6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41872">
        <w:rPr>
          <w:rFonts w:ascii="Times New Roman" w:eastAsia="Calibri" w:hAnsi="Times New Roman" w:cs="Times New Roman"/>
          <w:sz w:val="28"/>
          <w:szCs w:val="28"/>
        </w:rPr>
        <w:t>608,26</w:t>
      </w:r>
      <w:r w:rsidR="005202FB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5F8" w:rsidRPr="00D02A6E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D02A6E">
        <w:rPr>
          <w:rFonts w:ascii="Times New Roman" w:eastAsia="Calibri" w:hAnsi="Times New Roman" w:cs="Times New Roman"/>
          <w:sz w:val="28"/>
          <w:szCs w:val="28"/>
        </w:rPr>
        <w:t>лей</w:t>
      </w:r>
      <w:r w:rsidRPr="00D02A6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9D0EAB" w14:textId="07A28946" w:rsidR="006D7B0D" w:rsidRPr="00DC2062" w:rsidRDefault="006D7B0D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A6E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 лиц, обладающих земельным участком, расположенным в границах сельских поселений</w:t>
      </w:r>
      <w:r w:rsidR="00DC2062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AAF" w:rsidRPr="00D02A6E">
        <w:rPr>
          <w:rFonts w:ascii="Times New Roman" w:eastAsia="Calibri" w:hAnsi="Times New Roman" w:cs="Times New Roman"/>
          <w:sz w:val="28"/>
          <w:szCs w:val="28"/>
        </w:rPr>
        <w:t>–</w:t>
      </w:r>
      <w:r w:rsidR="005202FB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872">
        <w:rPr>
          <w:rFonts w:ascii="Times New Roman" w:eastAsia="Calibri" w:hAnsi="Times New Roman" w:cs="Times New Roman"/>
          <w:sz w:val="28"/>
          <w:szCs w:val="28"/>
        </w:rPr>
        <w:t>401</w:t>
      </w:r>
      <w:r w:rsidR="00D1544B">
        <w:rPr>
          <w:rFonts w:ascii="Times New Roman" w:eastAsia="Calibri" w:hAnsi="Times New Roman" w:cs="Times New Roman"/>
          <w:sz w:val="28"/>
          <w:szCs w:val="28"/>
        </w:rPr>
        <w:t xml:space="preserve"> 325</w:t>
      </w:r>
      <w:r w:rsidR="00341872">
        <w:rPr>
          <w:rFonts w:ascii="Times New Roman" w:eastAsia="Calibri" w:hAnsi="Times New Roman" w:cs="Times New Roman"/>
          <w:sz w:val="28"/>
          <w:szCs w:val="28"/>
        </w:rPr>
        <w:t>,40</w:t>
      </w:r>
      <w:r w:rsidR="005202FB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2A6E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D02A6E">
        <w:rPr>
          <w:rFonts w:ascii="Times New Roman" w:eastAsia="Calibri" w:hAnsi="Times New Roman" w:cs="Times New Roman"/>
          <w:sz w:val="28"/>
          <w:szCs w:val="28"/>
        </w:rPr>
        <w:t>лей</w:t>
      </w:r>
      <w:r w:rsidR="008B2675" w:rsidRPr="00D02A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FD609A" w14:textId="45F4EC67" w:rsidR="00507680" w:rsidRDefault="00C55764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8D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Песчаного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131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8" w:name="_Hlk97899130"/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831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484,16</w:t>
      </w:r>
      <w:r w:rsidR="00152F4D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8"/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E955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576F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 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633 432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,13 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7C33A73E" w14:textId="006FCC24" w:rsidR="008B2675" w:rsidRPr="008B2675" w:rsidRDefault="00141C7B" w:rsidP="00031624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0277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DD71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7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AE557C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недоимка по налоговым платежам по данным МРИ ФНС России №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8B2675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>сложилась по</w:t>
      </w:r>
      <w:r w:rsidR="008B2675" w:rsidRPr="009B4A3F">
        <w:rPr>
          <w:rFonts w:ascii="Times New Roman" w:eastAsia="Calibri" w:hAnsi="Times New Roman" w:cs="Times New Roman"/>
          <w:sz w:val="28"/>
          <w:szCs w:val="28"/>
        </w:rPr>
        <w:t xml:space="preserve"> налогам</w:t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4A3E9A9" w14:textId="687ABF91" w:rsidR="008B2675" w:rsidRPr="005E7ABA" w:rsidRDefault="008B2675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BA">
        <w:rPr>
          <w:rFonts w:ascii="Times New Roman" w:eastAsia="Calibri" w:hAnsi="Times New Roman" w:cs="Times New Roman"/>
          <w:sz w:val="28"/>
          <w:szCs w:val="28"/>
        </w:rPr>
        <w:t xml:space="preserve">налогу на имущество физических лиц 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>–</w:t>
      </w:r>
      <w:r w:rsidR="00403771" w:rsidRPr="005E7ABA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07680">
        <w:rPr>
          <w:rFonts w:ascii="Times New Roman" w:eastAsia="Calibri" w:hAnsi="Times New Roman" w:cs="Times New Roman"/>
          <w:sz w:val="28"/>
          <w:szCs w:val="28"/>
        </w:rPr>
        <w:t>03 698,75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7AB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047DF543" w14:textId="71E7F4C7" w:rsidR="008B2675" w:rsidRPr="005E7ABA" w:rsidRDefault="008B2675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BA">
        <w:rPr>
          <w:rFonts w:ascii="Times New Roman" w:eastAsia="Calibri" w:hAnsi="Times New Roman" w:cs="Times New Roman"/>
          <w:sz w:val="28"/>
          <w:szCs w:val="28"/>
        </w:rPr>
        <w:t xml:space="preserve">земельному налогу с организаций, обладающих земельным участком, расположенным в границах сельских поселений 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84FAA">
        <w:rPr>
          <w:rFonts w:ascii="Times New Roman" w:eastAsia="Calibri" w:hAnsi="Times New Roman" w:cs="Times New Roman"/>
          <w:sz w:val="28"/>
          <w:szCs w:val="28"/>
        </w:rPr>
        <w:t>4 647,85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7AB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F3F3903" w14:textId="3EC87CA7" w:rsidR="008B2675" w:rsidRDefault="008B2675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BA">
        <w:rPr>
          <w:rFonts w:ascii="Times New Roman" w:eastAsia="Calibri" w:hAnsi="Times New Roman" w:cs="Times New Roman"/>
          <w:sz w:val="28"/>
          <w:szCs w:val="28"/>
        </w:rPr>
        <w:t>земельному налогу с физических лиц, обладающих земельным участком, расположенным в границах сельских поселений –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4FAA">
        <w:rPr>
          <w:rFonts w:ascii="Times New Roman" w:eastAsia="Calibri" w:hAnsi="Times New Roman" w:cs="Times New Roman"/>
          <w:sz w:val="28"/>
          <w:szCs w:val="28"/>
        </w:rPr>
        <w:t>292 371,02</w:t>
      </w:r>
      <w:r w:rsid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7ABA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984FA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62E2EB" w14:textId="45C3EEFB" w:rsidR="00984FAA" w:rsidRDefault="00984FAA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счету 302.21 </w:t>
      </w:r>
      <w:r w:rsidR="00FE7F6B">
        <w:rPr>
          <w:rFonts w:ascii="Times New Roman" w:eastAsia="Calibri" w:hAnsi="Times New Roman" w:cs="Times New Roman"/>
          <w:sz w:val="28"/>
          <w:szCs w:val="28"/>
        </w:rPr>
        <w:t>задолженность за услуги связи в сумме 10 129,51 рубл</w:t>
      </w:r>
      <w:r w:rsidR="00B61A99">
        <w:rPr>
          <w:rFonts w:ascii="Times New Roman" w:eastAsia="Calibri" w:hAnsi="Times New Roman" w:cs="Times New Roman"/>
          <w:sz w:val="28"/>
          <w:szCs w:val="28"/>
        </w:rPr>
        <w:t>ей</w:t>
      </w:r>
      <w:r w:rsidR="00FE7F6B">
        <w:rPr>
          <w:rFonts w:ascii="Times New Roman" w:eastAsia="Calibri" w:hAnsi="Times New Roman" w:cs="Times New Roman"/>
          <w:sz w:val="28"/>
          <w:szCs w:val="28"/>
        </w:rPr>
        <w:t xml:space="preserve"> (счет на оплату ПАО «Ростелеком» предоставлен в январе 2023 года);</w:t>
      </w:r>
    </w:p>
    <w:p w14:paraId="5E0161BB" w14:textId="3EA2CCC6" w:rsidR="00FE7F6B" w:rsidRDefault="00FE7F6B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счету 401.4 </w:t>
      </w:r>
      <w:r w:rsidR="00CC3CB3">
        <w:rPr>
          <w:rFonts w:ascii="Times New Roman" w:eastAsia="Times New Roman" w:hAnsi="Times New Roman"/>
          <w:sz w:val="28"/>
          <w:szCs w:val="28"/>
          <w:lang w:eastAsia="ru-RU"/>
        </w:rPr>
        <w:t>доходы будущих периодов</w:t>
      </w:r>
      <w:r w:rsidR="00CC3CB3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C3C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122 585,00 </w:t>
      </w:r>
      <w:r w:rsidR="00CC3CB3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CC3CB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18EAB77" w14:textId="52AFA0B6" w:rsidR="00545A17" w:rsidRDefault="008B2675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по налогу на имущество физических лиц, </w:t>
      </w:r>
      <w:r w:rsidR="00F44004">
        <w:rPr>
          <w:rFonts w:ascii="Times New Roman" w:eastAsia="Calibri" w:hAnsi="Times New Roman" w:cs="Times New Roman"/>
          <w:sz w:val="28"/>
          <w:szCs w:val="28"/>
        </w:rPr>
        <w:t>по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земельному налогу с физических лиц, обладающих земельным участком, расположенным в границах сельских поселений</w:t>
      </w:r>
      <w:r w:rsidR="009B4A3F">
        <w:rPr>
          <w:rFonts w:ascii="Times New Roman" w:eastAsia="Calibri" w:hAnsi="Times New Roman" w:cs="Times New Roman"/>
          <w:sz w:val="28"/>
          <w:szCs w:val="28"/>
        </w:rPr>
        <w:t>,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возникла в результате неуплаты в срок до 01.12.202</w:t>
      </w:r>
      <w:r w:rsidR="002C4B20">
        <w:rPr>
          <w:rFonts w:ascii="Times New Roman" w:eastAsia="Calibri" w:hAnsi="Times New Roman" w:cs="Times New Roman"/>
          <w:sz w:val="28"/>
          <w:szCs w:val="28"/>
        </w:rPr>
        <w:t>2</w:t>
      </w:r>
      <w:r w:rsidR="00C72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675">
        <w:rPr>
          <w:rFonts w:ascii="Times New Roman" w:eastAsia="Calibri" w:hAnsi="Times New Roman" w:cs="Times New Roman"/>
          <w:sz w:val="28"/>
          <w:szCs w:val="28"/>
        </w:rPr>
        <w:t>года вышеуказанных налогов.</w:t>
      </w:r>
      <w:bookmarkStart w:id="49" w:name="_Hlk98943140"/>
      <w:r w:rsidR="00545A17" w:rsidRP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5E7D44" w14:textId="2954B3B2" w:rsidR="00D91B22" w:rsidRDefault="00545A17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49"/>
    </w:p>
    <w:p w14:paraId="16086BA6" w14:textId="61349453" w:rsidR="00FC3E63" w:rsidRDefault="00FC3E63" w:rsidP="00031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4A76E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01.01.202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 1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5 924 506,94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уставный капитал </w:t>
      </w:r>
      <w:bookmarkStart w:id="50" w:name="_Hlk99205423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«ЖКХ Песчаное»</w:t>
      </w:r>
      <w:bookmarkEnd w:id="5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- 100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000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,00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>ый КДЦ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87B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D4B5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4D4B51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506</w:t>
      </w:r>
      <w:r w:rsidR="004D4B51">
        <w:rPr>
          <w:rFonts w:ascii="Times New Roman" w:eastAsia="Times New Roman" w:hAnsi="Times New Roman" w:cs="Times New Roman"/>
          <w:sz w:val="28"/>
          <w:szCs w:val="28"/>
          <w:lang w:eastAsia="ar-SA"/>
        </w:rPr>
        <w:t>,94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7B795938" w14:textId="54AC9E6E" w:rsidR="00FC3E63" w:rsidRDefault="00FC3E63" w:rsidP="0003162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 в 202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году сельск</w:t>
      </w:r>
      <w:r w:rsidR="00A550D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им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поселени</w:t>
      </w:r>
      <w:r w:rsidR="00A550D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ем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,</w:t>
      </w:r>
      <w:r w:rsidR="00241A1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241A1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договора с администрацией МО Тбилисский район от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28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.1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0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.202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года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№ 1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,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получен бюджетный кредит в сумме</w:t>
      </w:r>
      <w:r w:rsidR="00082FB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6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00 000,00 рублей.</w:t>
      </w:r>
    </w:p>
    <w:p w14:paraId="7960C30F" w14:textId="3F08ACD8" w:rsidR="00FC3E63" w:rsidRDefault="00FC3E63" w:rsidP="0003162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 состоянию на 01.01.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ода долг</w:t>
      </w:r>
      <w:r w:rsidR="00864A8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 бюджетному кредиту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перед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администрацией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МО Тбилисский район составляет 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350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0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00,00 рублей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17D00D26" w14:textId="02BF99EA" w:rsidR="00082FB4" w:rsidRDefault="00846D9D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 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Сведения об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="00A029D9"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082FB4" w:rsidRPr="007A37A7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»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на 01.01.20</w:t>
      </w:r>
      <w:r w:rsidR="008A5FCD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 составляет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300 113,87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  <w:bookmarkStart w:id="51" w:name="_Hlk98944019"/>
    </w:p>
    <w:p w14:paraId="605CB7FB" w14:textId="77777777" w:rsidR="00A550D0" w:rsidRPr="006900B0" w:rsidRDefault="007E6280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 w:rsidR="00C34DAD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Песчаным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сельским поселением представлена </w:t>
      </w:r>
      <w:r w:rsidR="00082FB4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ояснительная записка по форме 0503160 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составе требуемых</w:t>
      </w:r>
      <w:r w:rsidR="001179E8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разделов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заполнена в соответствии с п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550D0"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bookmarkEnd w:id="51"/>
    <w:p w14:paraId="1D6AF8EC" w14:textId="77777777" w:rsidR="00AD7E01" w:rsidRDefault="00AD7E01" w:rsidP="0003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постановлением администрации Песчаного сельского поселения от 19.09.2022 года № 72 «О принятии решения 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наделении полномочиями внутреннего финансового аудита» 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 и глава Песчаного сельского поселения Тбилисского района наделен полномочиями по</w:t>
      </w:r>
      <w:r w:rsidRPr="0046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</w:p>
    <w:p w14:paraId="38A4F59C" w14:textId="77777777" w:rsidR="00AF6B66" w:rsidRDefault="00AF6B66" w:rsidP="0003162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E9B539D" w14:textId="589FE054" w:rsidR="003D0178" w:rsidRDefault="00AF6B66" w:rsidP="0003162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2" w:name="_Hlk98924217"/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34D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Песчаного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Тбилисского района</w:t>
      </w:r>
      <w:r w:rsidR="009B4A3F"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</w:p>
    <w:p w14:paraId="250DD6D0" w14:textId="75413EFD" w:rsidR="00AF6B66" w:rsidRPr="007E6280" w:rsidRDefault="00AF6B66" w:rsidP="0003162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 w:rsidR="00C34DAD">
        <w:rPr>
          <w:rFonts w:ascii="Times New Roman" w:hAnsi="Times New Roman" w:cs="Times New Roman"/>
          <w:sz w:val="28"/>
          <w:szCs w:val="28"/>
        </w:rPr>
        <w:t>Песчаный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7E6280">
        <w:rPr>
          <w:rFonts w:ascii="Times New Roman" w:hAnsi="Times New Roman" w:cs="Times New Roman"/>
          <w:sz w:val="28"/>
          <w:szCs w:val="28"/>
        </w:rPr>
        <w:t>.</w:t>
      </w:r>
    </w:p>
    <w:p w14:paraId="78745D76" w14:textId="32554CFD" w:rsidR="00AF6B66" w:rsidRPr="00AF6B66" w:rsidRDefault="00AF6B66" w:rsidP="0003162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265FA03" w14:textId="706692C6" w:rsidR="00AF6B66" w:rsidRDefault="00AF6B66" w:rsidP="00031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Состав отчетности </w:t>
      </w:r>
      <w:r w:rsidR="00D01F03">
        <w:rPr>
          <w:rFonts w:ascii="Times New Roman" w:hAnsi="Times New Roman" w:cs="Times New Roman"/>
          <w:sz w:val="28"/>
          <w:szCs w:val="28"/>
        </w:rPr>
        <w:t xml:space="preserve">МБУК «Песчаный КДЦ»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 в соответствии с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требованиям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53" w:name="_Hlk98773703"/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приказа Минфина Р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оссийской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Ф</w:t>
      </w:r>
      <w:r w:rsidR="0010381D">
        <w:rPr>
          <w:rFonts w:ascii="Times New Roman" w:eastAsia="SimSun" w:hAnsi="Times New Roman" w:cs="Times New Roman"/>
          <w:sz w:val="28"/>
          <w:szCs w:val="28"/>
          <w:lang w:eastAsia="ru-RU"/>
        </w:rPr>
        <w:t>едерации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от 2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03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.2011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г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№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33н</w:t>
      </w:r>
      <w:r w:rsidRPr="00AF6B66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«Об утверждении Инструкции о порядке составления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представления годовой, квартальной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бу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х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галтерской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отчетности 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государственных (муниципальных) бюджетных и автономных учреждений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»</w:t>
      </w:r>
      <w:bookmarkEnd w:id="53"/>
      <w:r w:rsidR="00A044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>(дале</w:t>
      </w:r>
      <w:r w:rsidR="003D0178">
        <w:rPr>
          <w:rFonts w:ascii="Times New Roman" w:eastAsia="SimSun" w:hAnsi="Times New Roman" w:cs="Times New Roman"/>
          <w:sz w:val="28"/>
          <w:szCs w:val="28"/>
          <w:lang w:eastAsia="ru-RU"/>
        </w:rPr>
        <w:t>е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Инструкция № 33н)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0B3EAD71" w14:textId="23F00D62" w:rsidR="003D0178" w:rsidRDefault="003D0178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r w:rsidRPr="003D0178">
        <w:rPr>
          <w:rFonts w:ascii="Times New Roman" w:hAnsi="Times New Roman" w:cs="Times New Roman"/>
          <w:sz w:val="28"/>
          <w:szCs w:val="28"/>
        </w:rPr>
        <w:t xml:space="preserve"> </w:t>
      </w:r>
      <w:bookmarkStart w:id="54" w:name="_Hlk129788287"/>
      <w:r w:rsidR="0010381D">
        <w:rPr>
          <w:rFonts w:ascii="Times New Roman" w:hAnsi="Times New Roman" w:cs="Times New Roman"/>
          <w:sz w:val="28"/>
          <w:szCs w:val="28"/>
        </w:rPr>
        <w:t xml:space="preserve">МБУК «Песчаный КДЦ» </w:t>
      </w:r>
      <w:bookmarkEnd w:id="54"/>
      <w:r w:rsidRPr="003D017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0381D"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0381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  <w:r w:rsidR="0010381D">
        <w:rPr>
          <w:rFonts w:ascii="Times New Roman" w:hAnsi="Times New Roman" w:cs="Times New Roman"/>
          <w:sz w:val="28"/>
          <w:szCs w:val="28"/>
        </w:rPr>
        <w:t>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14:paraId="2D107A75" w14:textId="2B3D809E" w:rsidR="00A35027" w:rsidRPr="00A5482E" w:rsidRDefault="0010381D" w:rsidP="0003162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5500"/>
        <w:gridCol w:w="1275"/>
        <w:gridCol w:w="1134"/>
        <w:gridCol w:w="1276"/>
      </w:tblGrid>
      <w:tr w:rsidR="003D0178" w:rsidRPr="00F70D77" w14:paraId="3AF82135" w14:textId="77777777" w:rsidTr="00EC47B3">
        <w:trPr>
          <w:tblHeader/>
        </w:trPr>
        <w:tc>
          <w:tcPr>
            <w:tcW w:w="738" w:type="dxa"/>
          </w:tcPr>
          <w:p w14:paraId="1543D977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14:paraId="66FA6D4A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14:paraId="0A1E40EE" w14:textId="30DB8E80" w:rsidR="003D0178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14:paraId="303F9F87" w14:textId="3472CC7B" w:rsidR="0010381D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134" w:type="dxa"/>
          </w:tcPr>
          <w:p w14:paraId="13D7CA40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14:paraId="5876A24F" w14:textId="7B908E4F" w:rsidR="003D0178" w:rsidRPr="00550F69" w:rsidRDefault="00986AB5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тсутствие –</w:t>
            </w:r>
          </w:p>
          <w:p w14:paraId="5A3D9F38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276" w:type="dxa"/>
          </w:tcPr>
          <w:p w14:paraId="0911FE1D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14:paraId="124E5F0D" w14:textId="778745AB" w:rsidR="003D0178" w:rsidRPr="00550F69" w:rsidRDefault="004945D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A13842" w14:textId="44F6E698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692AF8" w:rsidRPr="00550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</w:p>
        </w:tc>
      </w:tr>
      <w:tr w:rsidR="0010381D" w:rsidRPr="006F6053" w14:paraId="1B3E2038" w14:textId="77777777" w:rsidTr="00EC47B3">
        <w:trPr>
          <w:tblHeader/>
        </w:trPr>
        <w:tc>
          <w:tcPr>
            <w:tcW w:w="738" w:type="dxa"/>
            <w:vAlign w:val="center"/>
          </w:tcPr>
          <w:p w14:paraId="35FF8D42" w14:textId="23E1A4E4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14:paraId="27DADCD2" w14:textId="227F8B4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2561CDD" w14:textId="120E20F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C9E0316" w14:textId="43129FB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4E90A55" w14:textId="3C85BAA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6AB5" w:rsidRPr="006F6053" w14:paraId="23D4BD2D" w14:textId="77777777" w:rsidTr="0010381D">
        <w:tc>
          <w:tcPr>
            <w:tcW w:w="738" w:type="dxa"/>
            <w:vAlign w:val="center"/>
          </w:tcPr>
          <w:p w14:paraId="100D1BED" w14:textId="44EAE0A6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14:paraId="61F4FF87" w14:textId="2884DA3D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14:paraId="0EFBD33C" w14:textId="0BB52896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0503710</w:t>
            </w:r>
          </w:p>
        </w:tc>
        <w:tc>
          <w:tcPr>
            <w:tcW w:w="1134" w:type="dxa"/>
          </w:tcPr>
          <w:p w14:paraId="6DE35B91" w14:textId="4FB3CCDE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463CC169" w14:textId="3FC73FF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61ABE6A" w14:textId="77777777" w:rsidTr="0010381D">
        <w:tc>
          <w:tcPr>
            <w:tcW w:w="738" w:type="dxa"/>
            <w:vAlign w:val="center"/>
          </w:tcPr>
          <w:p w14:paraId="6D2FF7E2" w14:textId="01B9149A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14:paraId="64457C3B" w14:textId="188FDA92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14:paraId="58BBC943" w14:textId="61C0E2B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0503721</w:t>
            </w:r>
          </w:p>
        </w:tc>
        <w:tc>
          <w:tcPr>
            <w:tcW w:w="1134" w:type="dxa"/>
          </w:tcPr>
          <w:p w14:paraId="3724E369" w14:textId="0480C3B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D350558" w14:textId="3C8CE6D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7EF740E0" w14:textId="77777777" w:rsidTr="0010381D">
        <w:tc>
          <w:tcPr>
            <w:tcW w:w="738" w:type="dxa"/>
            <w:vAlign w:val="center"/>
          </w:tcPr>
          <w:p w14:paraId="3552BACF" w14:textId="345818AF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14:paraId="41D57A2E" w14:textId="645B8CCE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14:paraId="35BD0E87" w14:textId="2735B0B3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0503723 </w:t>
            </w:r>
          </w:p>
        </w:tc>
        <w:tc>
          <w:tcPr>
            <w:tcW w:w="1134" w:type="dxa"/>
          </w:tcPr>
          <w:p w14:paraId="30E32663" w14:textId="5ADFFAE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5447989" w14:textId="5DA919BA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67A79D12" w14:textId="77777777" w:rsidTr="0010381D">
        <w:tc>
          <w:tcPr>
            <w:tcW w:w="738" w:type="dxa"/>
            <w:vAlign w:val="center"/>
          </w:tcPr>
          <w:p w14:paraId="4C8A8797" w14:textId="32B7C90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14:paraId="79807F06" w14:textId="78079B7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75" w:type="dxa"/>
          </w:tcPr>
          <w:p w14:paraId="5195FAD8" w14:textId="56E3ADA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134" w:type="dxa"/>
          </w:tcPr>
          <w:p w14:paraId="01C51F71" w14:textId="3B4CDC0C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0253E5E8" w14:textId="0EA28C4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A8CFC2B" w14:textId="77777777" w:rsidTr="0010381D">
        <w:tc>
          <w:tcPr>
            <w:tcW w:w="738" w:type="dxa"/>
            <w:vAlign w:val="center"/>
          </w:tcPr>
          <w:p w14:paraId="79C3ADA8" w14:textId="4FA78E52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14:paraId="62EA124C" w14:textId="00F0CA41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48CCC8A6" w14:textId="308BCB4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134" w:type="dxa"/>
          </w:tcPr>
          <w:p w14:paraId="733A5661" w14:textId="64BB508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010AB6B" w14:textId="0CEC6A6B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9B65287" w14:textId="77777777" w:rsidTr="0010381D">
        <w:tc>
          <w:tcPr>
            <w:tcW w:w="738" w:type="dxa"/>
            <w:vAlign w:val="center"/>
          </w:tcPr>
          <w:p w14:paraId="06DE9AC9" w14:textId="6A0BC0E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14:paraId="24E4D3C8" w14:textId="318148D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799D736C" w14:textId="47D4BFE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134" w:type="dxa"/>
          </w:tcPr>
          <w:p w14:paraId="2861F949" w14:textId="010E2E9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1A53385" w14:textId="181DB93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1FDE539" w14:textId="77777777" w:rsidTr="0010381D">
        <w:tc>
          <w:tcPr>
            <w:tcW w:w="738" w:type="dxa"/>
            <w:vAlign w:val="center"/>
          </w:tcPr>
          <w:p w14:paraId="41E5E0E0" w14:textId="5FF3FA9D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14:paraId="2AF0B87C" w14:textId="6827B91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Балансу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6FE22EFB" w14:textId="56F397A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0503760</w:t>
            </w:r>
          </w:p>
        </w:tc>
        <w:tc>
          <w:tcPr>
            <w:tcW w:w="1134" w:type="dxa"/>
          </w:tcPr>
          <w:p w14:paraId="53314D64" w14:textId="4D947E86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572D90F" w14:textId="47561C9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5E20887" w14:textId="77777777" w:rsidTr="0010381D">
        <w:tc>
          <w:tcPr>
            <w:tcW w:w="738" w:type="dxa"/>
            <w:vAlign w:val="center"/>
          </w:tcPr>
          <w:p w14:paraId="6A2D7FAB" w14:textId="5D0B076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14:paraId="6E87A37A" w14:textId="3DA76C6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14:paraId="64976FC9" w14:textId="1FD6C78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20A86496" w14:textId="02DC05B5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77279D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B86960D" w14:textId="77777777" w:rsidTr="0010381D">
        <w:trPr>
          <w:trHeight w:val="393"/>
        </w:trPr>
        <w:tc>
          <w:tcPr>
            <w:tcW w:w="738" w:type="dxa"/>
            <w:vAlign w:val="center"/>
          </w:tcPr>
          <w:p w14:paraId="0B6DF9E3" w14:textId="21B664FB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14:paraId="151840F3" w14:textId="5DB264A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14:paraId="5E8068B1" w14:textId="164E319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7F3D33E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69FD0A72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55"/>
      <w:tr w:rsidR="00986AB5" w:rsidRPr="006F6053" w14:paraId="49F1117A" w14:textId="77777777" w:rsidTr="0010381D">
        <w:tc>
          <w:tcPr>
            <w:tcW w:w="738" w:type="dxa"/>
            <w:vAlign w:val="center"/>
          </w:tcPr>
          <w:p w14:paraId="65373402" w14:textId="47366D24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14:paraId="11D30E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14:paraId="68EFE6D8" w14:textId="1EDFA92A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134" w:type="dxa"/>
          </w:tcPr>
          <w:p w14:paraId="5677E36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05AE43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DCA7942" w14:textId="77777777" w:rsidTr="0010381D">
        <w:tc>
          <w:tcPr>
            <w:tcW w:w="738" w:type="dxa"/>
            <w:vAlign w:val="center"/>
          </w:tcPr>
          <w:p w14:paraId="54F6E08B" w14:textId="618BEA9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14:paraId="1E111FDF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14:paraId="12006CA8" w14:textId="7C8291A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134" w:type="dxa"/>
          </w:tcPr>
          <w:p w14:paraId="355516D0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C5902BB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14:paraId="05D7B28C" w14:textId="77777777" w:rsidR="00550F69" w:rsidRDefault="00550F69" w:rsidP="00A548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7D352525" w14:textId="6861AA86" w:rsidR="00AF6B66" w:rsidRPr="00AF6B66" w:rsidRDefault="00AF6B66" w:rsidP="00031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F6B66">
        <w:rPr>
          <w:rFonts w:ascii="Times New Roman" w:eastAsia="SimSun" w:hAnsi="Times New Roman" w:cs="Times New Roman"/>
          <w:sz w:val="28"/>
          <w:szCs w:val="28"/>
        </w:rPr>
        <w:t>В соответствии с п</w:t>
      </w:r>
      <w:r w:rsidR="0015655B">
        <w:rPr>
          <w:rFonts w:ascii="Times New Roman" w:eastAsia="SimSun" w:hAnsi="Times New Roman" w:cs="Times New Roman"/>
          <w:sz w:val="28"/>
          <w:szCs w:val="28"/>
        </w:rPr>
        <w:t xml:space="preserve">унктом </w:t>
      </w:r>
      <w:r w:rsidR="00545A17">
        <w:rPr>
          <w:rFonts w:ascii="Times New Roman" w:eastAsia="SimSun" w:hAnsi="Times New Roman" w:cs="Times New Roman"/>
          <w:sz w:val="28"/>
          <w:szCs w:val="28"/>
        </w:rPr>
        <w:t>10</w:t>
      </w:r>
      <w:r w:rsidRPr="00AF6B66">
        <w:rPr>
          <w:rFonts w:ascii="Times New Roman" w:eastAsia="SimSun" w:hAnsi="Times New Roman" w:cs="Times New Roman"/>
          <w:sz w:val="28"/>
          <w:szCs w:val="28"/>
        </w:rPr>
        <w:t xml:space="preserve"> Инструкции №</w:t>
      </w:r>
      <w:r w:rsidR="0015655B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</w:rPr>
        <w:t>33н</w:t>
      </w:r>
      <w:r w:rsidR="0010381D">
        <w:rPr>
          <w:rFonts w:ascii="Times New Roman" w:eastAsia="SimSun" w:hAnsi="Times New Roman" w:cs="Times New Roman"/>
          <w:sz w:val="28"/>
          <w:szCs w:val="28"/>
        </w:rPr>
        <w:t>,</w:t>
      </w:r>
      <w:r w:rsidRPr="00AF6B66">
        <w:rPr>
          <w:rFonts w:ascii="Times New Roman" w:eastAsia="SimSun" w:hAnsi="Times New Roman" w:cs="Times New Roman"/>
          <w:sz w:val="28"/>
          <w:szCs w:val="28"/>
        </w:rPr>
        <w:t xml:space="preserve"> в связи с отсутствием числовых показателей не представлены:</w:t>
      </w:r>
    </w:p>
    <w:p w14:paraId="0B843963" w14:textId="7195CF9A" w:rsidR="00C66BF1" w:rsidRPr="00C66BF1" w:rsidRDefault="00C66BF1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исполнении судебных решений по денежным обязательствам учреждений (ф.0503295)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6A9A37D8" w14:textId="4014B70B" w:rsidR="00C66BF1" w:rsidRPr="00C66BF1" w:rsidRDefault="00C66BF1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правка по консолидируемым расчетам учреждения (ф.0503725)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12A9BFDB" w14:textId="2379948C" w:rsidR="00C66BF1" w:rsidRPr="00C66BF1" w:rsidRDefault="00C87E23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использовании целевых иностранных кредитов (ф.0503767)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1531E3B1" w14:textId="209DE542" w:rsidR="00C66BF1" w:rsidRPr="00C66BF1" w:rsidRDefault="00C87E23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финансовых вложениях учреждения (ф.0503771)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5F8BA71" w14:textId="7198FF6C" w:rsidR="00C66BF1" w:rsidRPr="00C66BF1" w:rsidRDefault="00C87E23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суммах заимствований (ф.0503772)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2156349" w14:textId="52469E28" w:rsidR="00C66BF1" w:rsidRPr="00C66BF1" w:rsidRDefault="00C87E23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изменении остатков валюты баланса учреждения (ф.0503773)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98EA004" w14:textId="7B69A17D" w:rsidR="00C66BF1" w:rsidRPr="00C66BF1" w:rsidRDefault="00C87E23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остатках денежных средств учреждения (ф.0503779)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60B77EE" w14:textId="114A4B58" w:rsidR="00C66BF1" w:rsidRDefault="00C87E23" w:rsidP="00031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C66B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вложениях в объекты недвижимого имущества, об объектах незавершенного строительства бюджетного (автономного) учреждения (ф.0503790)</w:t>
      </w:r>
      <w:r w:rsidR="00DB07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D193F05" w14:textId="77777777" w:rsidR="00DB0795" w:rsidRPr="00ED2D42" w:rsidRDefault="00DB0795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3C9360A2" w14:textId="77777777" w:rsidR="00DB0795" w:rsidRDefault="00DB0795" w:rsidP="000316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10AFF169" w14:textId="0EE31615" w:rsidR="00082799" w:rsidRDefault="00002D02" w:rsidP="00031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 w:rsidR="00C14A3E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движении нефинансовых активов учреждения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средств </w:t>
      </w:r>
      <w:r w:rsidR="00FC79A8">
        <w:rPr>
          <w:rFonts w:ascii="Times New Roman" w:hAnsi="Times New Roman" w:cs="Times New Roman"/>
          <w:sz w:val="28"/>
          <w:szCs w:val="28"/>
        </w:rPr>
        <w:t xml:space="preserve">МБУК «Песчаный КДЦ»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составила </w:t>
      </w:r>
      <w:r w:rsid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169 721,61 рублей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84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58 365,64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машины и оборудовани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84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41 410,35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ей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производственный и хозяйственный инвентарь 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16 955,29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 </w:t>
      </w:r>
    </w:p>
    <w:p w14:paraId="216C206E" w14:textId="3B180466" w:rsidR="00FC79A8" w:rsidRPr="00FC79A8" w:rsidRDefault="00082799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Пояснительной записке в</w:t>
      </w:r>
      <w:r w:rsidR="00FC79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течение отчетного года выбытие составило в сумме 111 355,97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заключению экспертизы </w:t>
      </w:r>
      <w:r w:rsidR="00FC79A8"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списание машин и оборудования на сумму 108</w:t>
      </w:r>
      <w:r w:rsidR="00FE0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9A8"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207,23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производственного и хозяйственного</w:t>
      </w:r>
      <w:r w:rsidRPr="00082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инвентаря на сумму 3</w:t>
      </w:r>
      <w:r w:rsidR="00FE0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148,74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рублей).</w:t>
      </w:r>
    </w:p>
    <w:p w14:paraId="3BB64CB6" w14:textId="3B1ED1EB" w:rsidR="00002D02" w:rsidRPr="007D4B69" w:rsidRDefault="004510C6" w:rsidP="00031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Материальные запасы 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</w:t>
      </w:r>
      <w:r w:rsidR="002936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или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266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674,04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5A61B4A7" w14:textId="77777777" w:rsidR="00EF303A" w:rsidRDefault="009D06FE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«С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движении нефинансовых активов субсидия на выполнение муниципального задания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состоянию на 01.01.202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составляет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16 003 837,99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</w:t>
      </w:r>
      <w:r w:rsidR="00EF303A" w:rsidRPr="00EF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03A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года</w:t>
      </w:r>
      <w:r w:rsidR="00EF303A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15 901 498,94 рублей,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том числе: нежилые помещения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C14A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="00EF303A">
        <w:rPr>
          <w:rFonts w:ascii="Times New Roman" w:eastAsia="Times New Roman" w:hAnsi="Times New Roman" w:cs="Times New Roman"/>
          <w:sz w:val="28"/>
          <w:szCs w:val="28"/>
          <w:lang w:eastAsia="ar-SA"/>
        </w:rPr>
        <w:t> 532 185,94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машины и оборудование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F303A">
        <w:rPr>
          <w:rFonts w:ascii="Times New Roman" w:eastAsia="Times New Roman" w:hAnsi="Times New Roman" w:cs="Times New Roman"/>
          <w:sz w:val="28"/>
          <w:szCs w:val="28"/>
          <w:lang w:eastAsia="ar-SA"/>
        </w:rPr>
        <w:t>268 396,70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производственный и хозяйственный инвентарь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100 916,</w:t>
      </w:r>
      <w:r w:rsidR="00EF303A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 </w:t>
      </w:r>
    </w:p>
    <w:p w14:paraId="265EF7A5" w14:textId="466F57AE" w:rsidR="00AF1D90" w:rsidRDefault="00EF303A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Пояснительной записке в течение отчетного года выбытие составило в сумме 145 849,17 рублей (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заключению экспертизы списание </w:t>
      </w:r>
      <w:r w:rsid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средств 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</w:t>
      </w:r>
      <w:r w:rsid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>45 849,17</w:t>
      </w:r>
      <w:r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5F69EF" w:rsidRP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 основных средств на сумму 43</w:t>
      </w:r>
      <w:r w:rsid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9EF" w:rsidRP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510,12 рублей (из казны администрации Песчаного сельского поселения </w:t>
      </w:r>
      <w:r w:rsidR="00C0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передано </w:t>
      </w:r>
      <w:r w:rsidR="005F69EF" w:rsidRP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</w:t>
      </w:r>
      <w:r w:rsidR="00FE0C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69EF" w:rsidRP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клуба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9EF" w:rsidRPr="005F69EF">
        <w:rPr>
          <w:rFonts w:ascii="Times New Roman" w:eastAsia="Times New Roman" w:hAnsi="Times New Roman" w:cs="Times New Roman"/>
          <w:sz w:val="28"/>
          <w:szCs w:val="28"/>
          <w:lang w:eastAsia="ru-RU"/>
        </w:rPr>
        <w:t>х. Веревкин).</w:t>
      </w:r>
    </w:p>
    <w:p w14:paraId="695D4B75" w14:textId="73F45549" w:rsidR="004510C6" w:rsidRPr="00FC3A12" w:rsidRDefault="004510C6" w:rsidP="00031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Материальные запасы 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состоянию на 01.01.2023 года 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</w:t>
      </w:r>
      <w:r w:rsidR="009D06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74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> 242,55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1B6F455A" w14:textId="714ACE2E" w:rsidR="00B26AB8" w:rsidRDefault="004510C6" w:rsidP="00031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510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данным формы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0503769 «Сведения по дебиторской и кредиторской задолженности</w:t>
      </w:r>
      <w:r w:rsidR="00E215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состоянию на 01.0</w:t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.202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56" w:name="_Hlk129790019"/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56"/>
      <w:r w:rsidR="00E215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отсутству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="00E215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0FD4D655" w14:textId="3E6CF1CD" w:rsidR="005E166F" w:rsidRPr="00FE0C44" w:rsidRDefault="00B26AB8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="00AF1D90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редиторск</w:t>
      </w:r>
      <w:r w:rsidR="00AF1D9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P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P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составила </w:t>
      </w:r>
      <w:r w:rsidRP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 6 791,60 рублей</w:t>
      </w:r>
      <w:r w:rsidR="00FE0C44" w:rsidRP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E0C44" w:rsidRPr="00FE0C44">
        <w:rPr>
          <w:rFonts w:ascii="Times New Roman" w:eastAsia="Calibri" w:hAnsi="Times New Roman" w:cs="Times New Roman"/>
          <w:sz w:val="28"/>
          <w:szCs w:val="28"/>
        </w:rPr>
        <w:t>(счет</w:t>
      </w:r>
      <w:r w:rsidR="00FE0C44">
        <w:rPr>
          <w:rFonts w:ascii="Times New Roman" w:eastAsia="Calibri" w:hAnsi="Times New Roman" w:cs="Times New Roman"/>
          <w:sz w:val="28"/>
          <w:szCs w:val="28"/>
        </w:rPr>
        <w:t xml:space="preserve"> на оплату ПАО «Ростелеком» предоставлен в январе 2023 года).</w:t>
      </w:r>
    </w:p>
    <w:p w14:paraId="77313650" w14:textId="70CEBB21" w:rsidR="00557474" w:rsidRDefault="005846D3" w:rsidP="00031624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2C70D6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="002C70D6"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</w:t>
      </w:r>
      <w:r w:rsidR="002C70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</w:t>
      </w:r>
      <w:r w:rsidR="002C70D6"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>0503738</w:t>
      </w:r>
      <w:r w:rsidR="002C70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по обязательствам</w:t>
      </w:r>
      <w:r w:rsidR="00557474" w:rsidRPr="00A548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C70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70D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тверждено </w:t>
      </w:r>
      <w:r w:rsidR="002A22CA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назначений 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расходам в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F9">
        <w:rPr>
          <w:rFonts w:ascii="Times New Roman" w:eastAsia="Times New Roman" w:hAnsi="Times New Roman" w:cs="Times New Roman"/>
          <w:sz w:val="28"/>
          <w:szCs w:val="24"/>
          <w:lang w:eastAsia="ar-SA"/>
        </w:rPr>
        <w:t>2 </w:t>
      </w:r>
      <w:r w:rsidR="002C70D6">
        <w:rPr>
          <w:rFonts w:ascii="Times New Roman" w:eastAsia="Times New Roman" w:hAnsi="Times New Roman" w:cs="Times New Roman"/>
          <w:sz w:val="28"/>
          <w:szCs w:val="24"/>
          <w:lang w:eastAsia="ar-SA"/>
        </w:rPr>
        <w:t>000</w:t>
      </w:r>
      <w:r w:rsidR="005173F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2C70D6">
        <w:rPr>
          <w:rFonts w:ascii="Times New Roman" w:eastAsia="Times New Roman" w:hAnsi="Times New Roman" w:cs="Times New Roman"/>
          <w:sz w:val="28"/>
          <w:szCs w:val="24"/>
          <w:lang w:eastAsia="ar-SA"/>
        </w:rPr>
        <w:t>952</w:t>
      </w:r>
      <w:r w:rsidR="002A22CA" w:rsidRPr="00A5482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,00 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 Принято обязательств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952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денежных обязательств 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007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Исполнено денежных обязательств 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EC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исполнено бюджетных обязательств на сумму 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C70D6" w:rsidRPr="00747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6 791,60</w:t>
      </w:r>
      <w:r w:rsidR="00557474" w:rsidRPr="00747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14:paraId="24717B52" w14:textId="7CEEFB11" w:rsidR="00747152" w:rsidRDefault="00FC3A12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0503775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принятых и неисполненных обязательствах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п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состоянию на 01.01.202</w:t>
      </w:r>
      <w:r w:rsidR="00B6777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отраж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ены неисполненные обязательства на сумму </w:t>
      </w:r>
      <w:r w:rsidR="00B6777E">
        <w:rPr>
          <w:rFonts w:ascii="Times New Roman" w:eastAsia="Times New Roman" w:hAnsi="Times New Roman" w:cs="Times New Roman"/>
          <w:sz w:val="28"/>
          <w:szCs w:val="28"/>
          <w:lang w:eastAsia="ar-SA"/>
        </w:rPr>
        <w:t>6 791,60</w:t>
      </w:r>
      <w:r w:rsidR="00B545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7471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7152">
        <w:rPr>
          <w:rFonts w:ascii="Times New Roman" w:eastAsia="Calibri" w:hAnsi="Times New Roman" w:cs="Times New Roman"/>
          <w:sz w:val="28"/>
          <w:szCs w:val="28"/>
        </w:rPr>
        <w:t>(счет на оплату ПАО «Ростелеком» предоставлен в январе 2023 года).</w:t>
      </w:r>
    </w:p>
    <w:p w14:paraId="6E85CCAF" w14:textId="2A51BD86" w:rsidR="00D552D7" w:rsidRPr="007E6280" w:rsidRDefault="00D552D7" w:rsidP="00031624">
      <w:pPr>
        <w:pStyle w:val="aff2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составе годовой бюджетной отчетности </w:t>
      </w:r>
      <w:r w:rsidR="00B05D13">
        <w:rPr>
          <w:rFonts w:ascii="Times New Roman" w:hAnsi="Times New Roman" w:cs="Times New Roman"/>
          <w:sz w:val="28"/>
          <w:szCs w:val="28"/>
        </w:rPr>
        <w:t>МБУК «</w:t>
      </w:r>
      <w:r w:rsidR="005173F9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ый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представлена </w:t>
      </w:r>
      <w:r w:rsidR="00A550D0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60 </w:t>
      </w:r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составе требуемых 5 разделов,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 приложением таблиц в соответствии с Инструкцией № </w:t>
      </w:r>
      <w:r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н. </w:t>
      </w:r>
    </w:p>
    <w:p w14:paraId="6D08132B" w14:textId="77777777" w:rsidR="00A550D0" w:rsidRDefault="00A550D0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7" w:name="_Hlk36193632"/>
    </w:p>
    <w:p w14:paraId="5EC39957" w14:textId="1CE08982" w:rsidR="007A37A7" w:rsidRPr="007A37A7" w:rsidRDefault="007A37A7" w:rsidP="00031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контрольно-счетная палата считает, что представленный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администрацией Песчаного сельского поселения </w:t>
      </w:r>
      <w:r w:rsidR="00747152">
        <w:rPr>
          <w:rFonts w:ascii="Times New Roman" w:eastAsia="Calibri" w:hAnsi="Times New Roman" w:cs="Times New Roman"/>
          <w:sz w:val="28"/>
          <w:szCs w:val="28"/>
        </w:rPr>
        <w:t xml:space="preserve">Тбилисского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годовой </w:t>
      </w:r>
      <w:r w:rsidRPr="007A37A7">
        <w:rPr>
          <w:rFonts w:ascii="Times New Roman" w:eastAsia="Calibri" w:hAnsi="Times New Roman" w:cs="Times New Roman"/>
          <w:sz w:val="28"/>
          <w:szCs w:val="28"/>
        </w:rPr>
        <w:t>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0DE796C" w14:textId="77777777" w:rsidR="007A37A7" w:rsidRPr="007A37A7" w:rsidRDefault="007A37A7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</w:p>
    <w:bookmarkEnd w:id="52"/>
    <w:bookmarkEnd w:id="57"/>
    <w:p w14:paraId="41E4DD68" w14:textId="77777777" w:rsidR="007A37A7" w:rsidRPr="007A37A7" w:rsidRDefault="007A37A7" w:rsidP="000316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A37A7" w:rsidRPr="007A37A7" w:rsidSect="00192BCE">
      <w:footerReference w:type="default" r:id="rId8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1A687" w14:textId="77777777" w:rsidR="000340EF" w:rsidRDefault="000340EF" w:rsidP="0005475E">
      <w:pPr>
        <w:spacing w:after="0" w:line="240" w:lineRule="auto"/>
      </w:pPr>
      <w:r>
        <w:separator/>
      </w:r>
    </w:p>
  </w:endnote>
  <w:endnote w:type="continuationSeparator" w:id="0">
    <w:p w14:paraId="16FD7C79" w14:textId="77777777" w:rsidR="000340EF" w:rsidRDefault="000340EF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874848"/>
      <w:docPartObj>
        <w:docPartGallery w:val="Page Numbers (Bottom of Page)"/>
        <w:docPartUnique/>
      </w:docPartObj>
    </w:sdtPr>
    <w:sdtEndPr/>
    <w:sdtContent>
      <w:p w14:paraId="7BF8BD73" w14:textId="77777777" w:rsidR="00DC76B8" w:rsidRDefault="00DC76B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0EF">
          <w:rPr>
            <w:noProof/>
          </w:rPr>
          <w:t>1</w:t>
        </w:r>
        <w:r>
          <w:fldChar w:fldCharType="end"/>
        </w:r>
      </w:p>
    </w:sdtContent>
  </w:sdt>
  <w:p w14:paraId="1088D27A" w14:textId="77777777" w:rsidR="00DC76B8" w:rsidRDefault="00DC76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77ECA" w14:textId="77777777" w:rsidR="000340EF" w:rsidRDefault="000340EF" w:rsidP="0005475E">
      <w:pPr>
        <w:spacing w:after="0" w:line="240" w:lineRule="auto"/>
      </w:pPr>
      <w:r>
        <w:separator/>
      </w:r>
    </w:p>
  </w:footnote>
  <w:footnote w:type="continuationSeparator" w:id="0">
    <w:p w14:paraId="26231D79" w14:textId="77777777" w:rsidR="000340EF" w:rsidRDefault="000340EF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665AB1"/>
    <w:multiLevelType w:val="hybridMultilevel"/>
    <w:tmpl w:val="21A4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D1D"/>
    <w:rsid w:val="00001A64"/>
    <w:rsid w:val="00001BAF"/>
    <w:rsid w:val="00002B81"/>
    <w:rsid w:val="00002D02"/>
    <w:rsid w:val="00003284"/>
    <w:rsid w:val="00003E9F"/>
    <w:rsid w:val="00004E94"/>
    <w:rsid w:val="00005E70"/>
    <w:rsid w:val="00006236"/>
    <w:rsid w:val="00006244"/>
    <w:rsid w:val="00006A93"/>
    <w:rsid w:val="00011790"/>
    <w:rsid w:val="000136DC"/>
    <w:rsid w:val="00015697"/>
    <w:rsid w:val="000167C3"/>
    <w:rsid w:val="00017A9F"/>
    <w:rsid w:val="00020732"/>
    <w:rsid w:val="00020B57"/>
    <w:rsid w:val="00020F72"/>
    <w:rsid w:val="00022220"/>
    <w:rsid w:val="00024E25"/>
    <w:rsid w:val="0002530F"/>
    <w:rsid w:val="00026CD9"/>
    <w:rsid w:val="00026D20"/>
    <w:rsid w:val="00026E3F"/>
    <w:rsid w:val="000277DA"/>
    <w:rsid w:val="0003087B"/>
    <w:rsid w:val="00030D00"/>
    <w:rsid w:val="00031053"/>
    <w:rsid w:val="00031624"/>
    <w:rsid w:val="0003245E"/>
    <w:rsid w:val="0003268A"/>
    <w:rsid w:val="000340EF"/>
    <w:rsid w:val="00034B54"/>
    <w:rsid w:val="0003732A"/>
    <w:rsid w:val="00037FB5"/>
    <w:rsid w:val="000409DD"/>
    <w:rsid w:val="00041131"/>
    <w:rsid w:val="00044427"/>
    <w:rsid w:val="00045038"/>
    <w:rsid w:val="00047082"/>
    <w:rsid w:val="00050211"/>
    <w:rsid w:val="0005100C"/>
    <w:rsid w:val="00051BA1"/>
    <w:rsid w:val="0005475E"/>
    <w:rsid w:val="000559D1"/>
    <w:rsid w:val="00055BFE"/>
    <w:rsid w:val="0005651A"/>
    <w:rsid w:val="00060DF2"/>
    <w:rsid w:val="00061FE3"/>
    <w:rsid w:val="00062987"/>
    <w:rsid w:val="00062C5A"/>
    <w:rsid w:val="00063371"/>
    <w:rsid w:val="00064EA7"/>
    <w:rsid w:val="000662F4"/>
    <w:rsid w:val="00066FF1"/>
    <w:rsid w:val="000715DD"/>
    <w:rsid w:val="00071AE9"/>
    <w:rsid w:val="0007207C"/>
    <w:rsid w:val="000728C3"/>
    <w:rsid w:val="00072B43"/>
    <w:rsid w:val="00073F56"/>
    <w:rsid w:val="00074668"/>
    <w:rsid w:val="000754E8"/>
    <w:rsid w:val="00075D6F"/>
    <w:rsid w:val="000774A6"/>
    <w:rsid w:val="00077A34"/>
    <w:rsid w:val="000801BC"/>
    <w:rsid w:val="00080637"/>
    <w:rsid w:val="000815D0"/>
    <w:rsid w:val="00081CF2"/>
    <w:rsid w:val="00082799"/>
    <w:rsid w:val="00082FB4"/>
    <w:rsid w:val="00083387"/>
    <w:rsid w:val="00084800"/>
    <w:rsid w:val="0008530E"/>
    <w:rsid w:val="00085E97"/>
    <w:rsid w:val="0008636C"/>
    <w:rsid w:val="00086723"/>
    <w:rsid w:val="000874BA"/>
    <w:rsid w:val="0008761E"/>
    <w:rsid w:val="00087C4F"/>
    <w:rsid w:val="00087F17"/>
    <w:rsid w:val="0009098B"/>
    <w:rsid w:val="0009282F"/>
    <w:rsid w:val="00093143"/>
    <w:rsid w:val="000931C7"/>
    <w:rsid w:val="00095D03"/>
    <w:rsid w:val="00097CAA"/>
    <w:rsid w:val="000A08F2"/>
    <w:rsid w:val="000A16A2"/>
    <w:rsid w:val="000A1ECD"/>
    <w:rsid w:val="000A3B78"/>
    <w:rsid w:val="000A5BE1"/>
    <w:rsid w:val="000A699C"/>
    <w:rsid w:val="000A7313"/>
    <w:rsid w:val="000A740F"/>
    <w:rsid w:val="000B0193"/>
    <w:rsid w:val="000B0228"/>
    <w:rsid w:val="000B123D"/>
    <w:rsid w:val="000B224F"/>
    <w:rsid w:val="000B3F0F"/>
    <w:rsid w:val="000B415B"/>
    <w:rsid w:val="000B4AE5"/>
    <w:rsid w:val="000B4CB8"/>
    <w:rsid w:val="000B4EC9"/>
    <w:rsid w:val="000B505C"/>
    <w:rsid w:val="000B5536"/>
    <w:rsid w:val="000B5C30"/>
    <w:rsid w:val="000C0512"/>
    <w:rsid w:val="000C1234"/>
    <w:rsid w:val="000C3AC8"/>
    <w:rsid w:val="000C6605"/>
    <w:rsid w:val="000C6BA8"/>
    <w:rsid w:val="000C7927"/>
    <w:rsid w:val="000D2081"/>
    <w:rsid w:val="000D2ED4"/>
    <w:rsid w:val="000D3087"/>
    <w:rsid w:val="000D3E0E"/>
    <w:rsid w:val="000D4428"/>
    <w:rsid w:val="000D4825"/>
    <w:rsid w:val="000D5A3C"/>
    <w:rsid w:val="000D5A96"/>
    <w:rsid w:val="000D5DE7"/>
    <w:rsid w:val="000D655B"/>
    <w:rsid w:val="000D75E9"/>
    <w:rsid w:val="000E021F"/>
    <w:rsid w:val="000E2B4E"/>
    <w:rsid w:val="000E2E15"/>
    <w:rsid w:val="000E3666"/>
    <w:rsid w:val="000E36F0"/>
    <w:rsid w:val="000E7178"/>
    <w:rsid w:val="000F351D"/>
    <w:rsid w:val="000F35F9"/>
    <w:rsid w:val="000F3CC1"/>
    <w:rsid w:val="000F43E9"/>
    <w:rsid w:val="000F4EFC"/>
    <w:rsid w:val="0010381D"/>
    <w:rsid w:val="00104A5B"/>
    <w:rsid w:val="0010714A"/>
    <w:rsid w:val="001072BE"/>
    <w:rsid w:val="001079D0"/>
    <w:rsid w:val="00107D54"/>
    <w:rsid w:val="00112148"/>
    <w:rsid w:val="0011238D"/>
    <w:rsid w:val="00112CFA"/>
    <w:rsid w:val="0011655C"/>
    <w:rsid w:val="00116736"/>
    <w:rsid w:val="001179E8"/>
    <w:rsid w:val="00120D24"/>
    <w:rsid w:val="00121365"/>
    <w:rsid w:val="00121B47"/>
    <w:rsid w:val="00121C08"/>
    <w:rsid w:val="00122086"/>
    <w:rsid w:val="001225EB"/>
    <w:rsid w:val="001240B9"/>
    <w:rsid w:val="00124715"/>
    <w:rsid w:val="00125018"/>
    <w:rsid w:val="001263C5"/>
    <w:rsid w:val="00126623"/>
    <w:rsid w:val="00133873"/>
    <w:rsid w:val="001358EF"/>
    <w:rsid w:val="00137651"/>
    <w:rsid w:val="00140274"/>
    <w:rsid w:val="00140296"/>
    <w:rsid w:val="00141309"/>
    <w:rsid w:val="00141320"/>
    <w:rsid w:val="00141756"/>
    <w:rsid w:val="00141949"/>
    <w:rsid w:val="00141C7B"/>
    <w:rsid w:val="00143A9F"/>
    <w:rsid w:val="0014495C"/>
    <w:rsid w:val="0014590C"/>
    <w:rsid w:val="0014601E"/>
    <w:rsid w:val="00152F4D"/>
    <w:rsid w:val="0015415D"/>
    <w:rsid w:val="00155EB9"/>
    <w:rsid w:val="0015655B"/>
    <w:rsid w:val="00157165"/>
    <w:rsid w:val="001572BB"/>
    <w:rsid w:val="00157874"/>
    <w:rsid w:val="00160689"/>
    <w:rsid w:val="00161DE8"/>
    <w:rsid w:val="0016532B"/>
    <w:rsid w:val="001670B9"/>
    <w:rsid w:val="0016797A"/>
    <w:rsid w:val="001720BC"/>
    <w:rsid w:val="00174FE4"/>
    <w:rsid w:val="00175A1B"/>
    <w:rsid w:val="00176D38"/>
    <w:rsid w:val="00180C32"/>
    <w:rsid w:val="00181CBE"/>
    <w:rsid w:val="00182427"/>
    <w:rsid w:val="00183B13"/>
    <w:rsid w:val="00183BB1"/>
    <w:rsid w:val="0018478F"/>
    <w:rsid w:val="00185185"/>
    <w:rsid w:val="00185BE7"/>
    <w:rsid w:val="001872EA"/>
    <w:rsid w:val="00187FE7"/>
    <w:rsid w:val="001902A7"/>
    <w:rsid w:val="00192BCE"/>
    <w:rsid w:val="0019335A"/>
    <w:rsid w:val="00193D6B"/>
    <w:rsid w:val="00194DEA"/>
    <w:rsid w:val="001A09FE"/>
    <w:rsid w:val="001A1401"/>
    <w:rsid w:val="001A1410"/>
    <w:rsid w:val="001A4FF9"/>
    <w:rsid w:val="001A6716"/>
    <w:rsid w:val="001A7268"/>
    <w:rsid w:val="001B0723"/>
    <w:rsid w:val="001B0DAC"/>
    <w:rsid w:val="001B30BA"/>
    <w:rsid w:val="001B4B97"/>
    <w:rsid w:val="001B5202"/>
    <w:rsid w:val="001B5E8E"/>
    <w:rsid w:val="001C1626"/>
    <w:rsid w:val="001C1D02"/>
    <w:rsid w:val="001C2F71"/>
    <w:rsid w:val="001C4F90"/>
    <w:rsid w:val="001C5E97"/>
    <w:rsid w:val="001C6B57"/>
    <w:rsid w:val="001C7B2F"/>
    <w:rsid w:val="001C7EE4"/>
    <w:rsid w:val="001D16B0"/>
    <w:rsid w:val="001D2579"/>
    <w:rsid w:val="001D257F"/>
    <w:rsid w:val="001D3E6D"/>
    <w:rsid w:val="001D53C0"/>
    <w:rsid w:val="001D58A3"/>
    <w:rsid w:val="001D69FC"/>
    <w:rsid w:val="001E0D50"/>
    <w:rsid w:val="001E33A7"/>
    <w:rsid w:val="001E690C"/>
    <w:rsid w:val="001E7AA3"/>
    <w:rsid w:val="001F0253"/>
    <w:rsid w:val="001F054A"/>
    <w:rsid w:val="001F0945"/>
    <w:rsid w:val="001F130C"/>
    <w:rsid w:val="001F2A57"/>
    <w:rsid w:val="001F3C6B"/>
    <w:rsid w:val="001F3CF4"/>
    <w:rsid w:val="001F575E"/>
    <w:rsid w:val="0020025A"/>
    <w:rsid w:val="002002C0"/>
    <w:rsid w:val="00201658"/>
    <w:rsid w:val="00202317"/>
    <w:rsid w:val="00203704"/>
    <w:rsid w:val="002045B9"/>
    <w:rsid w:val="002049BF"/>
    <w:rsid w:val="00205B39"/>
    <w:rsid w:val="0020655F"/>
    <w:rsid w:val="00213EA3"/>
    <w:rsid w:val="00214250"/>
    <w:rsid w:val="0021555C"/>
    <w:rsid w:val="00216311"/>
    <w:rsid w:val="0021659D"/>
    <w:rsid w:val="00216755"/>
    <w:rsid w:val="00217831"/>
    <w:rsid w:val="002204DB"/>
    <w:rsid w:val="00223F22"/>
    <w:rsid w:val="002241EE"/>
    <w:rsid w:val="0022498F"/>
    <w:rsid w:val="00226305"/>
    <w:rsid w:val="00226D25"/>
    <w:rsid w:val="00226DA5"/>
    <w:rsid w:val="002278E6"/>
    <w:rsid w:val="00230970"/>
    <w:rsid w:val="002309F8"/>
    <w:rsid w:val="00230AAB"/>
    <w:rsid w:val="00233E1E"/>
    <w:rsid w:val="00234EC4"/>
    <w:rsid w:val="002362A0"/>
    <w:rsid w:val="00236B7D"/>
    <w:rsid w:val="00236F3F"/>
    <w:rsid w:val="0023738B"/>
    <w:rsid w:val="0023738C"/>
    <w:rsid w:val="00240482"/>
    <w:rsid w:val="0024070C"/>
    <w:rsid w:val="00241A1D"/>
    <w:rsid w:val="00241C27"/>
    <w:rsid w:val="00241DBD"/>
    <w:rsid w:val="002442B9"/>
    <w:rsid w:val="002445C5"/>
    <w:rsid w:val="002448E8"/>
    <w:rsid w:val="00244A06"/>
    <w:rsid w:val="00244DAE"/>
    <w:rsid w:val="00245B7C"/>
    <w:rsid w:val="00245E78"/>
    <w:rsid w:val="002478B3"/>
    <w:rsid w:val="002515D5"/>
    <w:rsid w:val="00253C8D"/>
    <w:rsid w:val="00254041"/>
    <w:rsid w:val="002553D6"/>
    <w:rsid w:val="002557AD"/>
    <w:rsid w:val="00256FC0"/>
    <w:rsid w:val="00261CFE"/>
    <w:rsid w:val="00264B82"/>
    <w:rsid w:val="00264C70"/>
    <w:rsid w:val="0026763C"/>
    <w:rsid w:val="002677F4"/>
    <w:rsid w:val="00270A0B"/>
    <w:rsid w:val="0027119B"/>
    <w:rsid w:val="00272EE0"/>
    <w:rsid w:val="00274811"/>
    <w:rsid w:val="00274D3F"/>
    <w:rsid w:val="002750EA"/>
    <w:rsid w:val="0027651E"/>
    <w:rsid w:val="00276D6A"/>
    <w:rsid w:val="00276D7C"/>
    <w:rsid w:val="00280B95"/>
    <w:rsid w:val="00281265"/>
    <w:rsid w:val="0028310C"/>
    <w:rsid w:val="00285D4E"/>
    <w:rsid w:val="002861C5"/>
    <w:rsid w:val="00286895"/>
    <w:rsid w:val="00286D7E"/>
    <w:rsid w:val="002872EE"/>
    <w:rsid w:val="00287C31"/>
    <w:rsid w:val="0029183F"/>
    <w:rsid w:val="002923CB"/>
    <w:rsid w:val="00293619"/>
    <w:rsid w:val="0029391A"/>
    <w:rsid w:val="00293E5C"/>
    <w:rsid w:val="00294AED"/>
    <w:rsid w:val="00296040"/>
    <w:rsid w:val="002A0DD2"/>
    <w:rsid w:val="002A17EA"/>
    <w:rsid w:val="002A22CA"/>
    <w:rsid w:val="002A5AA8"/>
    <w:rsid w:val="002A72B2"/>
    <w:rsid w:val="002B022C"/>
    <w:rsid w:val="002B3D8B"/>
    <w:rsid w:val="002B43C0"/>
    <w:rsid w:val="002B6317"/>
    <w:rsid w:val="002B6C4E"/>
    <w:rsid w:val="002C0417"/>
    <w:rsid w:val="002C0572"/>
    <w:rsid w:val="002C066B"/>
    <w:rsid w:val="002C1F4E"/>
    <w:rsid w:val="002C4B20"/>
    <w:rsid w:val="002C4EF6"/>
    <w:rsid w:val="002C6923"/>
    <w:rsid w:val="002C70D6"/>
    <w:rsid w:val="002D0049"/>
    <w:rsid w:val="002D1451"/>
    <w:rsid w:val="002D166F"/>
    <w:rsid w:val="002D1CEB"/>
    <w:rsid w:val="002D309F"/>
    <w:rsid w:val="002D3EDF"/>
    <w:rsid w:val="002D3FF4"/>
    <w:rsid w:val="002D51E0"/>
    <w:rsid w:val="002D7B12"/>
    <w:rsid w:val="002E0F25"/>
    <w:rsid w:val="002E1B22"/>
    <w:rsid w:val="002E2A85"/>
    <w:rsid w:val="002E3059"/>
    <w:rsid w:val="002E33F5"/>
    <w:rsid w:val="002E3D10"/>
    <w:rsid w:val="002E3E34"/>
    <w:rsid w:val="002E4B0D"/>
    <w:rsid w:val="002E4F94"/>
    <w:rsid w:val="002E588A"/>
    <w:rsid w:val="002E72BA"/>
    <w:rsid w:val="002F0F6E"/>
    <w:rsid w:val="002F43EC"/>
    <w:rsid w:val="002F4521"/>
    <w:rsid w:val="002F4691"/>
    <w:rsid w:val="002F48E8"/>
    <w:rsid w:val="002F4951"/>
    <w:rsid w:val="002F4D68"/>
    <w:rsid w:val="002F4F6D"/>
    <w:rsid w:val="002F5BC2"/>
    <w:rsid w:val="002F7926"/>
    <w:rsid w:val="002F7AFC"/>
    <w:rsid w:val="0030053F"/>
    <w:rsid w:val="00300E0F"/>
    <w:rsid w:val="00301621"/>
    <w:rsid w:val="00303297"/>
    <w:rsid w:val="00303B13"/>
    <w:rsid w:val="0030441F"/>
    <w:rsid w:val="00310BFB"/>
    <w:rsid w:val="00310E03"/>
    <w:rsid w:val="00311C9A"/>
    <w:rsid w:val="00314D32"/>
    <w:rsid w:val="0031597B"/>
    <w:rsid w:val="0031705E"/>
    <w:rsid w:val="00320562"/>
    <w:rsid w:val="0032164E"/>
    <w:rsid w:val="003217FB"/>
    <w:rsid w:val="0032272E"/>
    <w:rsid w:val="003235E9"/>
    <w:rsid w:val="00325694"/>
    <w:rsid w:val="0032704F"/>
    <w:rsid w:val="00330447"/>
    <w:rsid w:val="00332A65"/>
    <w:rsid w:val="00332BA7"/>
    <w:rsid w:val="003344F7"/>
    <w:rsid w:val="00334B8D"/>
    <w:rsid w:val="00334BDB"/>
    <w:rsid w:val="00335C6D"/>
    <w:rsid w:val="003360F9"/>
    <w:rsid w:val="003370C9"/>
    <w:rsid w:val="00340A65"/>
    <w:rsid w:val="00340B37"/>
    <w:rsid w:val="00341872"/>
    <w:rsid w:val="00341B0E"/>
    <w:rsid w:val="00342202"/>
    <w:rsid w:val="00343428"/>
    <w:rsid w:val="003515F4"/>
    <w:rsid w:val="00352AF2"/>
    <w:rsid w:val="0035373A"/>
    <w:rsid w:val="003545CF"/>
    <w:rsid w:val="003556DA"/>
    <w:rsid w:val="00357A9F"/>
    <w:rsid w:val="00360682"/>
    <w:rsid w:val="003624D4"/>
    <w:rsid w:val="0036345D"/>
    <w:rsid w:val="00365952"/>
    <w:rsid w:val="003663ED"/>
    <w:rsid w:val="003664CF"/>
    <w:rsid w:val="00366F0D"/>
    <w:rsid w:val="00371763"/>
    <w:rsid w:val="003719C6"/>
    <w:rsid w:val="003749DA"/>
    <w:rsid w:val="003770E7"/>
    <w:rsid w:val="0037765F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3DC5"/>
    <w:rsid w:val="00396199"/>
    <w:rsid w:val="00396914"/>
    <w:rsid w:val="003973DE"/>
    <w:rsid w:val="003A0366"/>
    <w:rsid w:val="003A3383"/>
    <w:rsid w:val="003A4C0D"/>
    <w:rsid w:val="003A6CB4"/>
    <w:rsid w:val="003A6F45"/>
    <w:rsid w:val="003B0C15"/>
    <w:rsid w:val="003B1DA9"/>
    <w:rsid w:val="003B40EF"/>
    <w:rsid w:val="003B500D"/>
    <w:rsid w:val="003B50DC"/>
    <w:rsid w:val="003B6CB9"/>
    <w:rsid w:val="003B72CB"/>
    <w:rsid w:val="003C11B8"/>
    <w:rsid w:val="003C15A2"/>
    <w:rsid w:val="003C2735"/>
    <w:rsid w:val="003C621C"/>
    <w:rsid w:val="003C7536"/>
    <w:rsid w:val="003D0178"/>
    <w:rsid w:val="003D098F"/>
    <w:rsid w:val="003D0B50"/>
    <w:rsid w:val="003D11B2"/>
    <w:rsid w:val="003D26C2"/>
    <w:rsid w:val="003D2826"/>
    <w:rsid w:val="003D3D7D"/>
    <w:rsid w:val="003D45F5"/>
    <w:rsid w:val="003D62E0"/>
    <w:rsid w:val="003E0913"/>
    <w:rsid w:val="003E2EDC"/>
    <w:rsid w:val="003E54A8"/>
    <w:rsid w:val="003E5FB7"/>
    <w:rsid w:val="003E6CCA"/>
    <w:rsid w:val="003F0BF8"/>
    <w:rsid w:val="003F1542"/>
    <w:rsid w:val="003F1AF4"/>
    <w:rsid w:val="003F20F7"/>
    <w:rsid w:val="003F249A"/>
    <w:rsid w:val="003F31B7"/>
    <w:rsid w:val="003F4078"/>
    <w:rsid w:val="003F419B"/>
    <w:rsid w:val="003F490B"/>
    <w:rsid w:val="003F6933"/>
    <w:rsid w:val="003F6BAB"/>
    <w:rsid w:val="003F7C68"/>
    <w:rsid w:val="00400CCA"/>
    <w:rsid w:val="004021F0"/>
    <w:rsid w:val="00402D51"/>
    <w:rsid w:val="00403771"/>
    <w:rsid w:val="004037C0"/>
    <w:rsid w:val="00403B73"/>
    <w:rsid w:val="00405230"/>
    <w:rsid w:val="00405257"/>
    <w:rsid w:val="00410FE7"/>
    <w:rsid w:val="00414433"/>
    <w:rsid w:val="00414D31"/>
    <w:rsid w:val="00416BE5"/>
    <w:rsid w:val="00416EF1"/>
    <w:rsid w:val="004172E4"/>
    <w:rsid w:val="00417805"/>
    <w:rsid w:val="00420165"/>
    <w:rsid w:val="00420934"/>
    <w:rsid w:val="0042106B"/>
    <w:rsid w:val="00421885"/>
    <w:rsid w:val="00423B39"/>
    <w:rsid w:val="0042481A"/>
    <w:rsid w:val="00430C8F"/>
    <w:rsid w:val="00431B43"/>
    <w:rsid w:val="004326BA"/>
    <w:rsid w:val="0043602C"/>
    <w:rsid w:val="00437B03"/>
    <w:rsid w:val="00440392"/>
    <w:rsid w:val="004406DD"/>
    <w:rsid w:val="0044131B"/>
    <w:rsid w:val="00441B60"/>
    <w:rsid w:val="0044205E"/>
    <w:rsid w:val="00443C01"/>
    <w:rsid w:val="00444F42"/>
    <w:rsid w:val="00445846"/>
    <w:rsid w:val="00445EE6"/>
    <w:rsid w:val="00446B92"/>
    <w:rsid w:val="00446FC3"/>
    <w:rsid w:val="004502D1"/>
    <w:rsid w:val="004510C6"/>
    <w:rsid w:val="004529CB"/>
    <w:rsid w:val="0045479C"/>
    <w:rsid w:val="004559E2"/>
    <w:rsid w:val="00455AAA"/>
    <w:rsid w:val="00455EF4"/>
    <w:rsid w:val="004574CF"/>
    <w:rsid w:val="004576F9"/>
    <w:rsid w:val="004602F8"/>
    <w:rsid w:val="00460937"/>
    <w:rsid w:val="00460948"/>
    <w:rsid w:val="00462289"/>
    <w:rsid w:val="00463156"/>
    <w:rsid w:val="00463CF9"/>
    <w:rsid w:val="004640A0"/>
    <w:rsid w:val="00464173"/>
    <w:rsid w:val="00464E1A"/>
    <w:rsid w:val="00466FFF"/>
    <w:rsid w:val="00471C09"/>
    <w:rsid w:val="00473710"/>
    <w:rsid w:val="00474E56"/>
    <w:rsid w:val="00475BBC"/>
    <w:rsid w:val="00475FDF"/>
    <w:rsid w:val="0047680B"/>
    <w:rsid w:val="004769BB"/>
    <w:rsid w:val="00477249"/>
    <w:rsid w:val="00480CA6"/>
    <w:rsid w:val="0048245E"/>
    <w:rsid w:val="00482CA7"/>
    <w:rsid w:val="004839C0"/>
    <w:rsid w:val="00483E16"/>
    <w:rsid w:val="00484324"/>
    <w:rsid w:val="004846BC"/>
    <w:rsid w:val="004849BF"/>
    <w:rsid w:val="00485B79"/>
    <w:rsid w:val="004865D1"/>
    <w:rsid w:val="00486E32"/>
    <w:rsid w:val="00490141"/>
    <w:rsid w:val="004904B9"/>
    <w:rsid w:val="00491C41"/>
    <w:rsid w:val="00491E2C"/>
    <w:rsid w:val="004945DD"/>
    <w:rsid w:val="004954A6"/>
    <w:rsid w:val="004958C1"/>
    <w:rsid w:val="00495B7F"/>
    <w:rsid w:val="00495EB7"/>
    <w:rsid w:val="00496322"/>
    <w:rsid w:val="00497B65"/>
    <w:rsid w:val="004A089A"/>
    <w:rsid w:val="004A2265"/>
    <w:rsid w:val="004A24E8"/>
    <w:rsid w:val="004A569B"/>
    <w:rsid w:val="004A5B64"/>
    <w:rsid w:val="004A76E7"/>
    <w:rsid w:val="004B1FC8"/>
    <w:rsid w:val="004B3E6C"/>
    <w:rsid w:val="004B46AC"/>
    <w:rsid w:val="004B6045"/>
    <w:rsid w:val="004B7095"/>
    <w:rsid w:val="004C1AE2"/>
    <w:rsid w:val="004C423C"/>
    <w:rsid w:val="004C6A73"/>
    <w:rsid w:val="004C7595"/>
    <w:rsid w:val="004C7805"/>
    <w:rsid w:val="004D43F7"/>
    <w:rsid w:val="004D4B51"/>
    <w:rsid w:val="004D5885"/>
    <w:rsid w:val="004D60C5"/>
    <w:rsid w:val="004D6417"/>
    <w:rsid w:val="004E0B18"/>
    <w:rsid w:val="004E1CEB"/>
    <w:rsid w:val="004E3ADB"/>
    <w:rsid w:val="004E48A8"/>
    <w:rsid w:val="004E55F5"/>
    <w:rsid w:val="004E79A5"/>
    <w:rsid w:val="004E7F40"/>
    <w:rsid w:val="004F07B3"/>
    <w:rsid w:val="004F0F4A"/>
    <w:rsid w:val="004F1EFE"/>
    <w:rsid w:val="004F571A"/>
    <w:rsid w:val="004F58BA"/>
    <w:rsid w:val="004F6446"/>
    <w:rsid w:val="004F7D6A"/>
    <w:rsid w:val="00501BEA"/>
    <w:rsid w:val="00501D1F"/>
    <w:rsid w:val="00504F41"/>
    <w:rsid w:val="00507680"/>
    <w:rsid w:val="00510513"/>
    <w:rsid w:val="00510DB9"/>
    <w:rsid w:val="00510EC2"/>
    <w:rsid w:val="0051252F"/>
    <w:rsid w:val="00512B6A"/>
    <w:rsid w:val="00512BCE"/>
    <w:rsid w:val="005130F8"/>
    <w:rsid w:val="005134C2"/>
    <w:rsid w:val="005141DA"/>
    <w:rsid w:val="005163BA"/>
    <w:rsid w:val="005173F9"/>
    <w:rsid w:val="005202FB"/>
    <w:rsid w:val="005212E5"/>
    <w:rsid w:val="005216B0"/>
    <w:rsid w:val="0052225B"/>
    <w:rsid w:val="0052300E"/>
    <w:rsid w:val="00523C06"/>
    <w:rsid w:val="0052417E"/>
    <w:rsid w:val="0052788D"/>
    <w:rsid w:val="00527995"/>
    <w:rsid w:val="00527A0D"/>
    <w:rsid w:val="0053162D"/>
    <w:rsid w:val="0053285F"/>
    <w:rsid w:val="005364EB"/>
    <w:rsid w:val="005373F5"/>
    <w:rsid w:val="00537624"/>
    <w:rsid w:val="005407DC"/>
    <w:rsid w:val="00541447"/>
    <w:rsid w:val="00541DEB"/>
    <w:rsid w:val="0054226C"/>
    <w:rsid w:val="005438C2"/>
    <w:rsid w:val="00545A17"/>
    <w:rsid w:val="00545FD6"/>
    <w:rsid w:val="00550F69"/>
    <w:rsid w:val="00551BE7"/>
    <w:rsid w:val="005526C7"/>
    <w:rsid w:val="0055599A"/>
    <w:rsid w:val="00555D77"/>
    <w:rsid w:val="00557474"/>
    <w:rsid w:val="00560165"/>
    <w:rsid w:val="005605DB"/>
    <w:rsid w:val="00560740"/>
    <w:rsid w:val="0056075E"/>
    <w:rsid w:val="00560C05"/>
    <w:rsid w:val="00560F34"/>
    <w:rsid w:val="00561CBB"/>
    <w:rsid w:val="005635B9"/>
    <w:rsid w:val="0056436F"/>
    <w:rsid w:val="00564EBC"/>
    <w:rsid w:val="00565A74"/>
    <w:rsid w:val="00570664"/>
    <w:rsid w:val="00570896"/>
    <w:rsid w:val="00570D69"/>
    <w:rsid w:val="00572FB4"/>
    <w:rsid w:val="00575024"/>
    <w:rsid w:val="00575B38"/>
    <w:rsid w:val="00575C85"/>
    <w:rsid w:val="00576E97"/>
    <w:rsid w:val="00577E8A"/>
    <w:rsid w:val="005807BD"/>
    <w:rsid w:val="00580965"/>
    <w:rsid w:val="005846D3"/>
    <w:rsid w:val="005915F1"/>
    <w:rsid w:val="00591F67"/>
    <w:rsid w:val="00594DEA"/>
    <w:rsid w:val="0059576C"/>
    <w:rsid w:val="005A4012"/>
    <w:rsid w:val="005A4D78"/>
    <w:rsid w:val="005A73F4"/>
    <w:rsid w:val="005B01F8"/>
    <w:rsid w:val="005B0A7D"/>
    <w:rsid w:val="005B16AA"/>
    <w:rsid w:val="005B1F10"/>
    <w:rsid w:val="005B1F86"/>
    <w:rsid w:val="005B49ED"/>
    <w:rsid w:val="005B4AEA"/>
    <w:rsid w:val="005B599B"/>
    <w:rsid w:val="005B5D93"/>
    <w:rsid w:val="005C0E66"/>
    <w:rsid w:val="005C26C0"/>
    <w:rsid w:val="005C4923"/>
    <w:rsid w:val="005C5304"/>
    <w:rsid w:val="005D150C"/>
    <w:rsid w:val="005D17BE"/>
    <w:rsid w:val="005D3691"/>
    <w:rsid w:val="005D42AE"/>
    <w:rsid w:val="005D5A8F"/>
    <w:rsid w:val="005D6FF0"/>
    <w:rsid w:val="005E04FD"/>
    <w:rsid w:val="005E166F"/>
    <w:rsid w:val="005E2E38"/>
    <w:rsid w:val="005E31DB"/>
    <w:rsid w:val="005E5B43"/>
    <w:rsid w:val="005E7ABA"/>
    <w:rsid w:val="005F0396"/>
    <w:rsid w:val="005F07D8"/>
    <w:rsid w:val="005F3599"/>
    <w:rsid w:val="005F5494"/>
    <w:rsid w:val="005F5A50"/>
    <w:rsid w:val="005F69EF"/>
    <w:rsid w:val="005F6D79"/>
    <w:rsid w:val="006023FB"/>
    <w:rsid w:val="0060302D"/>
    <w:rsid w:val="00603A06"/>
    <w:rsid w:val="00606AAC"/>
    <w:rsid w:val="00610EFD"/>
    <w:rsid w:val="0061282F"/>
    <w:rsid w:val="00612F7D"/>
    <w:rsid w:val="00613547"/>
    <w:rsid w:val="00614F87"/>
    <w:rsid w:val="006161D8"/>
    <w:rsid w:val="0061786D"/>
    <w:rsid w:val="0061789A"/>
    <w:rsid w:val="00617FCA"/>
    <w:rsid w:val="00620CE3"/>
    <w:rsid w:val="00624C62"/>
    <w:rsid w:val="00626C1E"/>
    <w:rsid w:val="006279FE"/>
    <w:rsid w:val="00630011"/>
    <w:rsid w:val="00630E33"/>
    <w:rsid w:val="00634C66"/>
    <w:rsid w:val="0063525F"/>
    <w:rsid w:val="006376A8"/>
    <w:rsid w:val="00637876"/>
    <w:rsid w:val="00637E5D"/>
    <w:rsid w:val="00637FCB"/>
    <w:rsid w:val="00642897"/>
    <w:rsid w:val="0064347F"/>
    <w:rsid w:val="00643632"/>
    <w:rsid w:val="00644D56"/>
    <w:rsid w:val="00646D52"/>
    <w:rsid w:val="00647B2F"/>
    <w:rsid w:val="00650D89"/>
    <w:rsid w:val="006517C9"/>
    <w:rsid w:val="006529DD"/>
    <w:rsid w:val="00652FC5"/>
    <w:rsid w:val="00657C69"/>
    <w:rsid w:val="006609AA"/>
    <w:rsid w:val="0066129D"/>
    <w:rsid w:val="0066131F"/>
    <w:rsid w:val="0066178A"/>
    <w:rsid w:val="006631E9"/>
    <w:rsid w:val="00663DFD"/>
    <w:rsid w:val="00664E97"/>
    <w:rsid w:val="00665FB9"/>
    <w:rsid w:val="00667357"/>
    <w:rsid w:val="00667577"/>
    <w:rsid w:val="0067044E"/>
    <w:rsid w:val="00671278"/>
    <w:rsid w:val="0067507B"/>
    <w:rsid w:val="006769F7"/>
    <w:rsid w:val="00677B80"/>
    <w:rsid w:val="006803CF"/>
    <w:rsid w:val="0068109A"/>
    <w:rsid w:val="00681169"/>
    <w:rsid w:val="00684AA2"/>
    <w:rsid w:val="00684AF5"/>
    <w:rsid w:val="00686AE6"/>
    <w:rsid w:val="006900B0"/>
    <w:rsid w:val="0069026B"/>
    <w:rsid w:val="0069066F"/>
    <w:rsid w:val="006908A7"/>
    <w:rsid w:val="00691F06"/>
    <w:rsid w:val="00691FC7"/>
    <w:rsid w:val="00692777"/>
    <w:rsid w:val="0069297B"/>
    <w:rsid w:val="00692AF8"/>
    <w:rsid w:val="00694582"/>
    <w:rsid w:val="0069583F"/>
    <w:rsid w:val="00697AAC"/>
    <w:rsid w:val="006A1636"/>
    <w:rsid w:val="006A28C2"/>
    <w:rsid w:val="006A7A40"/>
    <w:rsid w:val="006B0237"/>
    <w:rsid w:val="006B2F4E"/>
    <w:rsid w:val="006B318C"/>
    <w:rsid w:val="006B65BF"/>
    <w:rsid w:val="006B731F"/>
    <w:rsid w:val="006C0599"/>
    <w:rsid w:val="006C1358"/>
    <w:rsid w:val="006C1558"/>
    <w:rsid w:val="006C5039"/>
    <w:rsid w:val="006D271C"/>
    <w:rsid w:val="006D28DF"/>
    <w:rsid w:val="006D4F2B"/>
    <w:rsid w:val="006D6C9E"/>
    <w:rsid w:val="006D6E76"/>
    <w:rsid w:val="006D740F"/>
    <w:rsid w:val="006D7464"/>
    <w:rsid w:val="006D7B0D"/>
    <w:rsid w:val="006E07A9"/>
    <w:rsid w:val="006E0CDC"/>
    <w:rsid w:val="006E252E"/>
    <w:rsid w:val="006E2C06"/>
    <w:rsid w:val="006E2FAF"/>
    <w:rsid w:val="006E3F43"/>
    <w:rsid w:val="006E4F8E"/>
    <w:rsid w:val="006E557E"/>
    <w:rsid w:val="006E69F3"/>
    <w:rsid w:val="006F0D95"/>
    <w:rsid w:val="006F14F8"/>
    <w:rsid w:val="006F18D6"/>
    <w:rsid w:val="006F239B"/>
    <w:rsid w:val="006F24BD"/>
    <w:rsid w:val="006F6053"/>
    <w:rsid w:val="006F7580"/>
    <w:rsid w:val="006F7DAA"/>
    <w:rsid w:val="00700094"/>
    <w:rsid w:val="00700294"/>
    <w:rsid w:val="007003DE"/>
    <w:rsid w:val="00704CD3"/>
    <w:rsid w:val="0070621D"/>
    <w:rsid w:val="00707122"/>
    <w:rsid w:val="00707355"/>
    <w:rsid w:val="00707C17"/>
    <w:rsid w:val="00711155"/>
    <w:rsid w:val="0071160D"/>
    <w:rsid w:val="00711D15"/>
    <w:rsid w:val="00711F2F"/>
    <w:rsid w:val="0071266C"/>
    <w:rsid w:val="00714421"/>
    <w:rsid w:val="0071484F"/>
    <w:rsid w:val="00715DED"/>
    <w:rsid w:val="007163C0"/>
    <w:rsid w:val="00717828"/>
    <w:rsid w:val="0072029D"/>
    <w:rsid w:val="00720E1A"/>
    <w:rsid w:val="007213A6"/>
    <w:rsid w:val="00721605"/>
    <w:rsid w:val="00723ECA"/>
    <w:rsid w:val="00724DE3"/>
    <w:rsid w:val="0072502F"/>
    <w:rsid w:val="007252D4"/>
    <w:rsid w:val="0072575E"/>
    <w:rsid w:val="007257E2"/>
    <w:rsid w:val="00726486"/>
    <w:rsid w:val="00732535"/>
    <w:rsid w:val="00732A68"/>
    <w:rsid w:val="00735ECC"/>
    <w:rsid w:val="00736C62"/>
    <w:rsid w:val="00736F34"/>
    <w:rsid w:val="0074387F"/>
    <w:rsid w:val="00745479"/>
    <w:rsid w:val="00745DBE"/>
    <w:rsid w:val="00746417"/>
    <w:rsid w:val="00747152"/>
    <w:rsid w:val="00750BF4"/>
    <w:rsid w:val="00755503"/>
    <w:rsid w:val="0076060A"/>
    <w:rsid w:val="0076229D"/>
    <w:rsid w:val="0076391E"/>
    <w:rsid w:val="00763CF8"/>
    <w:rsid w:val="00767BDC"/>
    <w:rsid w:val="00767E12"/>
    <w:rsid w:val="00767ED2"/>
    <w:rsid w:val="007702A2"/>
    <w:rsid w:val="007706E1"/>
    <w:rsid w:val="0077267F"/>
    <w:rsid w:val="0077287D"/>
    <w:rsid w:val="00774246"/>
    <w:rsid w:val="00780193"/>
    <w:rsid w:val="00781A7D"/>
    <w:rsid w:val="00781D29"/>
    <w:rsid w:val="00785EDE"/>
    <w:rsid w:val="00786131"/>
    <w:rsid w:val="00791D53"/>
    <w:rsid w:val="00792E25"/>
    <w:rsid w:val="00793CCE"/>
    <w:rsid w:val="00793E03"/>
    <w:rsid w:val="0079464A"/>
    <w:rsid w:val="00795CE9"/>
    <w:rsid w:val="007961B5"/>
    <w:rsid w:val="00796DDE"/>
    <w:rsid w:val="007A0CAE"/>
    <w:rsid w:val="007A1614"/>
    <w:rsid w:val="007A17E9"/>
    <w:rsid w:val="007A2A91"/>
    <w:rsid w:val="007A2EF3"/>
    <w:rsid w:val="007A37A7"/>
    <w:rsid w:val="007A591F"/>
    <w:rsid w:val="007A6B97"/>
    <w:rsid w:val="007B0A5C"/>
    <w:rsid w:val="007B0B56"/>
    <w:rsid w:val="007B207C"/>
    <w:rsid w:val="007B2B2F"/>
    <w:rsid w:val="007B7D5E"/>
    <w:rsid w:val="007C0DB3"/>
    <w:rsid w:val="007C1456"/>
    <w:rsid w:val="007C3AB4"/>
    <w:rsid w:val="007C77EA"/>
    <w:rsid w:val="007D1284"/>
    <w:rsid w:val="007D14F6"/>
    <w:rsid w:val="007D24EA"/>
    <w:rsid w:val="007D2A1A"/>
    <w:rsid w:val="007D4B69"/>
    <w:rsid w:val="007D70C3"/>
    <w:rsid w:val="007D7F97"/>
    <w:rsid w:val="007E2DAD"/>
    <w:rsid w:val="007E2F80"/>
    <w:rsid w:val="007E478B"/>
    <w:rsid w:val="007E5E84"/>
    <w:rsid w:val="007E6280"/>
    <w:rsid w:val="007F1852"/>
    <w:rsid w:val="007F28E1"/>
    <w:rsid w:val="007F2B25"/>
    <w:rsid w:val="007F3A5F"/>
    <w:rsid w:val="007F5587"/>
    <w:rsid w:val="007F6193"/>
    <w:rsid w:val="007F79D1"/>
    <w:rsid w:val="00802559"/>
    <w:rsid w:val="00803BA2"/>
    <w:rsid w:val="00804036"/>
    <w:rsid w:val="00805526"/>
    <w:rsid w:val="00810277"/>
    <w:rsid w:val="00810A5D"/>
    <w:rsid w:val="0081148A"/>
    <w:rsid w:val="00811534"/>
    <w:rsid w:val="00811D2A"/>
    <w:rsid w:val="00812264"/>
    <w:rsid w:val="008123F8"/>
    <w:rsid w:val="00813E42"/>
    <w:rsid w:val="00814127"/>
    <w:rsid w:val="008144F7"/>
    <w:rsid w:val="00815A8B"/>
    <w:rsid w:val="0081611D"/>
    <w:rsid w:val="008161E2"/>
    <w:rsid w:val="00816389"/>
    <w:rsid w:val="00817184"/>
    <w:rsid w:val="00817E0F"/>
    <w:rsid w:val="008202A7"/>
    <w:rsid w:val="008205DF"/>
    <w:rsid w:val="0082139F"/>
    <w:rsid w:val="008216FA"/>
    <w:rsid w:val="00821A1F"/>
    <w:rsid w:val="0082633A"/>
    <w:rsid w:val="00831374"/>
    <w:rsid w:val="00831A16"/>
    <w:rsid w:val="0083279D"/>
    <w:rsid w:val="008333BD"/>
    <w:rsid w:val="00833EF3"/>
    <w:rsid w:val="008344DE"/>
    <w:rsid w:val="00834810"/>
    <w:rsid w:val="00836C28"/>
    <w:rsid w:val="008408F9"/>
    <w:rsid w:val="00840B9A"/>
    <w:rsid w:val="00840F7D"/>
    <w:rsid w:val="00841020"/>
    <w:rsid w:val="00841565"/>
    <w:rsid w:val="00843253"/>
    <w:rsid w:val="0084417B"/>
    <w:rsid w:val="00845058"/>
    <w:rsid w:val="00845B7D"/>
    <w:rsid w:val="00845DFC"/>
    <w:rsid w:val="008463F0"/>
    <w:rsid w:val="00846C16"/>
    <w:rsid w:val="00846D9D"/>
    <w:rsid w:val="0084738B"/>
    <w:rsid w:val="00847806"/>
    <w:rsid w:val="00851CD7"/>
    <w:rsid w:val="00853BFC"/>
    <w:rsid w:val="008552C4"/>
    <w:rsid w:val="00855DBC"/>
    <w:rsid w:val="0086037F"/>
    <w:rsid w:val="0086401F"/>
    <w:rsid w:val="00864A8C"/>
    <w:rsid w:val="00865E77"/>
    <w:rsid w:val="00865EA5"/>
    <w:rsid w:val="00866C67"/>
    <w:rsid w:val="00871743"/>
    <w:rsid w:val="00872AAC"/>
    <w:rsid w:val="00872B52"/>
    <w:rsid w:val="008737BE"/>
    <w:rsid w:val="0087461A"/>
    <w:rsid w:val="008752A1"/>
    <w:rsid w:val="008801E8"/>
    <w:rsid w:val="008810E7"/>
    <w:rsid w:val="00881556"/>
    <w:rsid w:val="00882279"/>
    <w:rsid w:val="00883420"/>
    <w:rsid w:val="00883C8D"/>
    <w:rsid w:val="0088485E"/>
    <w:rsid w:val="0088532F"/>
    <w:rsid w:val="0088534C"/>
    <w:rsid w:val="00887042"/>
    <w:rsid w:val="00890237"/>
    <w:rsid w:val="008916DD"/>
    <w:rsid w:val="00893E4E"/>
    <w:rsid w:val="00894758"/>
    <w:rsid w:val="008974C3"/>
    <w:rsid w:val="008A2C94"/>
    <w:rsid w:val="008A306E"/>
    <w:rsid w:val="008A4784"/>
    <w:rsid w:val="008A4E5C"/>
    <w:rsid w:val="008A5695"/>
    <w:rsid w:val="008A5FCD"/>
    <w:rsid w:val="008A648E"/>
    <w:rsid w:val="008A71FF"/>
    <w:rsid w:val="008A722A"/>
    <w:rsid w:val="008A741A"/>
    <w:rsid w:val="008B2675"/>
    <w:rsid w:val="008B62E7"/>
    <w:rsid w:val="008C02E7"/>
    <w:rsid w:val="008C05B0"/>
    <w:rsid w:val="008C3637"/>
    <w:rsid w:val="008C38D3"/>
    <w:rsid w:val="008C4A40"/>
    <w:rsid w:val="008C5202"/>
    <w:rsid w:val="008C57CC"/>
    <w:rsid w:val="008C5887"/>
    <w:rsid w:val="008C5DC7"/>
    <w:rsid w:val="008C69D5"/>
    <w:rsid w:val="008C6BF2"/>
    <w:rsid w:val="008C7073"/>
    <w:rsid w:val="008C78A9"/>
    <w:rsid w:val="008D17A8"/>
    <w:rsid w:val="008D22B8"/>
    <w:rsid w:val="008D3490"/>
    <w:rsid w:val="008D3651"/>
    <w:rsid w:val="008D403F"/>
    <w:rsid w:val="008D7189"/>
    <w:rsid w:val="008E33B7"/>
    <w:rsid w:val="008E543B"/>
    <w:rsid w:val="008E6A0E"/>
    <w:rsid w:val="008F1759"/>
    <w:rsid w:val="008F1937"/>
    <w:rsid w:val="008F2C97"/>
    <w:rsid w:val="008F3E61"/>
    <w:rsid w:val="008F4B7A"/>
    <w:rsid w:val="00901068"/>
    <w:rsid w:val="00905382"/>
    <w:rsid w:val="00905F5A"/>
    <w:rsid w:val="00905F69"/>
    <w:rsid w:val="00910776"/>
    <w:rsid w:val="0091534A"/>
    <w:rsid w:val="00916189"/>
    <w:rsid w:val="00916305"/>
    <w:rsid w:val="0091668C"/>
    <w:rsid w:val="009173A6"/>
    <w:rsid w:val="00917965"/>
    <w:rsid w:val="009207BF"/>
    <w:rsid w:val="00923083"/>
    <w:rsid w:val="00923843"/>
    <w:rsid w:val="0092462E"/>
    <w:rsid w:val="00926854"/>
    <w:rsid w:val="00933079"/>
    <w:rsid w:val="00934AB6"/>
    <w:rsid w:val="00935DD6"/>
    <w:rsid w:val="0093618B"/>
    <w:rsid w:val="0093792D"/>
    <w:rsid w:val="00937E53"/>
    <w:rsid w:val="00937E7C"/>
    <w:rsid w:val="00940BBF"/>
    <w:rsid w:val="00941F4A"/>
    <w:rsid w:val="00942170"/>
    <w:rsid w:val="009422CB"/>
    <w:rsid w:val="00943A56"/>
    <w:rsid w:val="00945A95"/>
    <w:rsid w:val="00945B7C"/>
    <w:rsid w:val="00945D65"/>
    <w:rsid w:val="00946102"/>
    <w:rsid w:val="00946770"/>
    <w:rsid w:val="00951A8D"/>
    <w:rsid w:val="009530DA"/>
    <w:rsid w:val="009549B6"/>
    <w:rsid w:val="009550A9"/>
    <w:rsid w:val="009551DF"/>
    <w:rsid w:val="009568AA"/>
    <w:rsid w:val="00957FD8"/>
    <w:rsid w:val="00960958"/>
    <w:rsid w:val="0096099C"/>
    <w:rsid w:val="009614C3"/>
    <w:rsid w:val="009630D7"/>
    <w:rsid w:val="009631F9"/>
    <w:rsid w:val="00963666"/>
    <w:rsid w:val="009637E0"/>
    <w:rsid w:val="009638FF"/>
    <w:rsid w:val="0096414A"/>
    <w:rsid w:val="009647C4"/>
    <w:rsid w:val="009656A8"/>
    <w:rsid w:val="0096630A"/>
    <w:rsid w:val="0096666B"/>
    <w:rsid w:val="009670E0"/>
    <w:rsid w:val="00972D9A"/>
    <w:rsid w:val="00973562"/>
    <w:rsid w:val="00974341"/>
    <w:rsid w:val="009759A9"/>
    <w:rsid w:val="00975FBF"/>
    <w:rsid w:val="00976A14"/>
    <w:rsid w:val="009774BC"/>
    <w:rsid w:val="00980485"/>
    <w:rsid w:val="009806FD"/>
    <w:rsid w:val="00980DED"/>
    <w:rsid w:val="0098277D"/>
    <w:rsid w:val="00982B92"/>
    <w:rsid w:val="00984FAA"/>
    <w:rsid w:val="00985A1E"/>
    <w:rsid w:val="00986AB5"/>
    <w:rsid w:val="00986EFA"/>
    <w:rsid w:val="00987B2E"/>
    <w:rsid w:val="0099103B"/>
    <w:rsid w:val="0099379C"/>
    <w:rsid w:val="00994724"/>
    <w:rsid w:val="00995AD4"/>
    <w:rsid w:val="00995C84"/>
    <w:rsid w:val="00996F55"/>
    <w:rsid w:val="009976B4"/>
    <w:rsid w:val="009A215E"/>
    <w:rsid w:val="009A2AFC"/>
    <w:rsid w:val="009A3BFB"/>
    <w:rsid w:val="009A46AA"/>
    <w:rsid w:val="009A63E5"/>
    <w:rsid w:val="009A7F6E"/>
    <w:rsid w:val="009B0B4A"/>
    <w:rsid w:val="009B462F"/>
    <w:rsid w:val="009B49AB"/>
    <w:rsid w:val="009B4A3F"/>
    <w:rsid w:val="009B543D"/>
    <w:rsid w:val="009B56DF"/>
    <w:rsid w:val="009B572E"/>
    <w:rsid w:val="009B580F"/>
    <w:rsid w:val="009C1315"/>
    <w:rsid w:val="009C14CD"/>
    <w:rsid w:val="009C1E6D"/>
    <w:rsid w:val="009C3902"/>
    <w:rsid w:val="009C495B"/>
    <w:rsid w:val="009C5E94"/>
    <w:rsid w:val="009C677C"/>
    <w:rsid w:val="009C7B28"/>
    <w:rsid w:val="009D014D"/>
    <w:rsid w:val="009D06FE"/>
    <w:rsid w:val="009D0B92"/>
    <w:rsid w:val="009D105A"/>
    <w:rsid w:val="009D1469"/>
    <w:rsid w:val="009D489D"/>
    <w:rsid w:val="009D6607"/>
    <w:rsid w:val="009E2F86"/>
    <w:rsid w:val="009E3377"/>
    <w:rsid w:val="009E42B7"/>
    <w:rsid w:val="009E5119"/>
    <w:rsid w:val="009E5A4B"/>
    <w:rsid w:val="009E62F1"/>
    <w:rsid w:val="009E64BC"/>
    <w:rsid w:val="009E76A8"/>
    <w:rsid w:val="009E7C53"/>
    <w:rsid w:val="009F00D2"/>
    <w:rsid w:val="009F0931"/>
    <w:rsid w:val="009F09D3"/>
    <w:rsid w:val="009F0DE1"/>
    <w:rsid w:val="009F5425"/>
    <w:rsid w:val="009F55FA"/>
    <w:rsid w:val="009F6216"/>
    <w:rsid w:val="00A011CD"/>
    <w:rsid w:val="00A0188A"/>
    <w:rsid w:val="00A029D9"/>
    <w:rsid w:val="00A02F85"/>
    <w:rsid w:val="00A044A7"/>
    <w:rsid w:val="00A0479D"/>
    <w:rsid w:val="00A0516A"/>
    <w:rsid w:val="00A06BAF"/>
    <w:rsid w:val="00A0742A"/>
    <w:rsid w:val="00A1041A"/>
    <w:rsid w:val="00A11430"/>
    <w:rsid w:val="00A14085"/>
    <w:rsid w:val="00A141FA"/>
    <w:rsid w:val="00A150E5"/>
    <w:rsid w:val="00A151BF"/>
    <w:rsid w:val="00A17396"/>
    <w:rsid w:val="00A205F0"/>
    <w:rsid w:val="00A2113E"/>
    <w:rsid w:val="00A23D82"/>
    <w:rsid w:val="00A25CA9"/>
    <w:rsid w:val="00A27665"/>
    <w:rsid w:val="00A278F4"/>
    <w:rsid w:val="00A27BCF"/>
    <w:rsid w:val="00A30405"/>
    <w:rsid w:val="00A325F7"/>
    <w:rsid w:val="00A32B19"/>
    <w:rsid w:val="00A32F24"/>
    <w:rsid w:val="00A33691"/>
    <w:rsid w:val="00A35027"/>
    <w:rsid w:val="00A36488"/>
    <w:rsid w:val="00A40433"/>
    <w:rsid w:val="00A40CE7"/>
    <w:rsid w:val="00A42EBA"/>
    <w:rsid w:val="00A42F12"/>
    <w:rsid w:val="00A437FE"/>
    <w:rsid w:val="00A44209"/>
    <w:rsid w:val="00A462F5"/>
    <w:rsid w:val="00A50202"/>
    <w:rsid w:val="00A512F1"/>
    <w:rsid w:val="00A51C73"/>
    <w:rsid w:val="00A520C3"/>
    <w:rsid w:val="00A52406"/>
    <w:rsid w:val="00A52523"/>
    <w:rsid w:val="00A52AEA"/>
    <w:rsid w:val="00A53DB2"/>
    <w:rsid w:val="00A53F91"/>
    <w:rsid w:val="00A542E0"/>
    <w:rsid w:val="00A5482E"/>
    <w:rsid w:val="00A549B7"/>
    <w:rsid w:val="00A54F73"/>
    <w:rsid w:val="00A550D0"/>
    <w:rsid w:val="00A55E8E"/>
    <w:rsid w:val="00A6154E"/>
    <w:rsid w:val="00A61C89"/>
    <w:rsid w:val="00A63284"/>
    <w:rsid w:val="00A63EAA"/>
    <w:rsid w:val="00A63EDC"/>
    <w:rsid w:val="00A64EDE"/>
    <w:rsid w:val="00A65D67"/>
    <w:rsid w:val="00A709A3"/>
    <w:rsid w:val="00A75B7F"/>
    <w:rsid w:val="00A77FBC"/>
    <w:rsid w:val="00A838EC"/>
    <w:rsid w:val="00A84B14"/>
    <w:rsid w:val="00A858A2"/>
    <w:rsid w:val="00A86040"/>
    <w:rsid w:val="00A86713"/>
    <w:rsid w:val="00A94CF6"/>
    <w:rsid w:val="00A95E30"/>
    <w:rsid w:val="00A95E84"/>
    <w:rsid w:val="00AA0522"/>
    <w:rsid w:val="00AA35A0"/>
    <w:rsid w:val="00AA367B"/>
    <w:rsid w:val="00AA40D4"/>
    <w:rsid w:val="00AA46DB"/>
    <w:rsid w:val="00AA5715"/>
    <w:rsid w:val="00AA5972"/>
    <w:rsid w:val="00AA79B1"/>
    <w:rsid w:val="00AB1724"/>
    <w:rsid w:val="00AB2075"/>
    <w:rsid w:val="00AB2664"/>
    <w:rsid w:val="00AB286D"/>
    <w:rsid w:val="00AB2E21"/>
    <w:rsid w:val="00AB36AC"/>
    <w:rsid w:val="00AB417D"/>
    <w:rsid w:val="00AB4564"/>
    <w:rsid w:val="00AB4612"/>
    <w:rsid w:val="00AB48E8"/>
    <w:rsid w:val="00AB51DB"/>
    <w:rsid w:val="00AB5505"/>
    <w:rsid w:val="00AB58C5"/>
    <w:rsid w:val="00AB5ED6"/>
    <w:rsid w:val="00AC2377"/>
    <w:rsid w:val="00AC3987"/>
    <w:rsid w:val="00AC3FD4"/>
    <w:rsid w:val="00AC476F"/>
    <w:rsid w:val="00AC7771"/>
    <w:rsid w:val="00AC7F58"/>
    <w:rsid w:val="00AD1A6B"/>
    <w:rsid w:val="00AD6C8E"/>
    <w:rsid w:val="00AD7147"/>
    <w:rsid w:val="00AD7E01"/>
    <w:rsid w:val="00AE139A"/>
    <w:rsid w:val="00AE1EAB"/>
    <w:rsid w:val="00AE3A3C"/>
    <w:rsid w:val="00AE3E37"/>
    <w:rsid w:val="00AE46EF"/>
    <w:rsid w:val="00AE5322"/>
    <w:rsid w:val="00AE557C"/>
    <w:rsid w:val="00AE5A97"/>
    <w:rsid w:val="00AE62E3"/>
    <w:rsid w:val="00AE6953"/>
    <w:rsid w:val="00AE6D7E"/>
    <w:rsid w:val="00AF050D"/>
    <w:rsid w:val="00AF1248"/>
    <w:rsid w:val="00AF1461"/>
    <w:rsid w:val="00AF170D"/>
    <w:rsid w:val="00AF1D90"/>
    <w:rsid w:val="00AF227F"/>
    <w:rsid w:val="00AF2F63"/>
    <w:rsid w:val="00AF2FC8"/>
    <w:rsid w:val="00AF350E"/>
    <w:rsid w:val="00AF3C48"/>
    <w:rsid w:val="00AF510D"/>
    <w:rsid w:val="00AF5645"/>
    <w:rsid w:val="00AF60D3"/>
    <w:rsid w:val="00AF6B66"/>
    <w:rsid w:val="00AF7F25"/>
    <w:rsid w:val="00AF7F9E"/>
    <w:rsid w:val="00B0082A"/>
    <w:rsid w:val="00B0319A"/>
    <w:rsid w:val="00B05662"/>
    <w:rsid w:val="00B05D13"/>
    <w:rsid w:val="00B05D81"/>
    <w:rsid w:val="00B05EBE"/>
    <w:rsid w:val="00B0714E"/>
    <w:rsid w:val="00B101CD"/>
    <w:rsid w:val="00B10BD2"/>
    <w:rsid w:val="00B12044"/>
    <w:rsid w:val="00B127AF"/>
    <w:rsid w:val="00B1415A"/>
    <w:rsid w:val="00B14E0C"/>
    <w:rsid w:val="00B158DD"/>
    <w:rsid w:val="00B170F4"/>
    <w:rsid w:val="00B202DF"/>
    <w:rsid w:val="00B21618"/>
    <w:rsid w:val="00B2168B"/>
    <w:rsid w:val="00B2241F"/>
    <w:rsid w:val="00B226E7"/>
    <w:rsid w:val="00B2374F"/>
    <w:rsid w:val="00B238AF"/>
    <w:rsid w:val="00B256A8"/>
    <w:rsid w:val="00B25F09"/>
    <w:rsid w:val="00B2666D"/>
    <w:rsid w:val="00B26AB8"/>
    <w:rsid w:val="00B27C43"/>
    <w:rsid w:val="00B309FB"/>
    <w:rsid w:val="00B32273"/>
    <w:rsid w:val="00B335F8"/>
    <w:rsid w:val="00B33840"/>
    <w:rsid w:val="00B349F1"/>
    <w:rsid w:val="00B3558C"/>
    <w:rsid w:val="00B35BDD"/>
    <w:rsid w:val="00B363B8"/>
    <w:rsid w:val="00B363E3"/>
    <w:rsid w:val="00B367D5"/>
    <w:rsid w:val="00B37A99"/>
    <w:rsid w:val="00B40196"/>
    <w:rsid w:val="00B43F69"/>
    <w:rsid w:val="00B47687"/>
    <w:rsid w:val="00B50A4E"/>
    <w:rsid w:val="00B50DC5"/>
    <w:rsid w:val="00B520FC"/>
    <w:rsid w:val="00B54598"/>
    <w:rsid w:val="00B54E6E"/>
    <w:rsid w:val="00B554E3"/>
    <w:rsid w:val="00B55800"/>
    <w:rsid w:val="00B5601D"/>
    <w:rsid w:val="00B60075"/>
    <w:rsid w:val="00B60697"/>
    <w:rsid w:val="00B61A99"/>
    <w:rsid w:val="00B62A18"/>
    <w:rsid w:val="00B66425"/>
    <w:rsid w:val="00B6648F"/>
    <w:rsid w:val="00B66FC5"/>
    <w:rsid w:val="00B6777E"/>
    <w:rsid w:val="00B702D6"/>
    <w:rsid w:val="00B70DBF"/>
    <w:rsid w:val="00B73280"/>
    <w:rsid w:val="00B735C9"/>
    <w:rsid w:val="00B73C15"/>
    <w:rsid w:val="00B77A37"/>
    <w:rsid w:val="00B80D3B"/>
    <w:rsid w:val="00B816B6"/>
    <w:rsid w:val="00B82B07"/>
    <w:rsid w:val="00B835FD"/>
    <w:rsid w:val="00B8470E"/>
    <w:rsid w:val="00B84E51"/>
    <w:rsid w:val="00B8564E"/>
    <w:rsid w:val="00B90AE2"/>
    <w:rsid w:val="00B90CD7"/>
    <w:rsid w:val="00B921DA"/>
    <w:rsid w:val="00B94BFB"/>
    <w:rsid w:val="00B97F41"/>
    <w:rsid w:val="00BA112A"/>
    <w:rsid w:val="00BA3A77"/>
    <w:rsid w:val="00BA48E6"/>
    <w:rsid w:val="00BA592E"/>
    <w:rsid w:val="00BA6535"/>
    <w:rsid w:val="00BA680C"/>
    <w:rsid w:val="00BA6D42"/>
    <w:rsid w:val="00BA6E38"/>
    <w:rsid w:val="00BB2A6D"/>
    <w:rsid w:val="00BB368F"/>
    <w:rsid w:val="00BB385D"/>
    <w:rsid w:val="00BB424D"/>
    <w:rsid w:val="00BC04B5"/>
    <w:rsid w:val="00BC18E1"/>
    <w:rsid w:val="00BC2007"/>
    <w:rsid w:val="00BC7D60"/>
    <w:rsid w:val="00BD3414"/>
    <w:rsid w:val="00BD56F8"/>
    <w:rsid w:val="00BD7D56"/>
    <w:rsid w:val="00BE132D"/>
    <w:rsid w:val="00BE2613"/>
    <w:rsid w:val="00BE3D0F"/>
    <w:rsid w:val="00BE5436"/>
    <w:rsid w:val="00BE563C"/>
    <w:rsid w:val="00BE6502"/>
    <w:rsid w:val="00BE6D94"/>
    <w:rsid w:val="00BF2154"/>
    <w:rsid w:val="00BF278E"/>
    <w:rsid w:val="00BF47E3"/>
    <w:rsid w:val="00C00BFB"/>
    <w:rsid w:val="00C00D84"/>
    <w:rsid w:val="00C038A3"/>
    <w:rsid w:val="00C047F4"/>
    <w:rsid w:val="00C04B82"/>
    <w:rsid w:val="00C058F7"/>
    <w:rsid w:val="00C06438"/>
    <w:rsid w:val="00C07B4E"/>
    <w:rsid w:val="00C10825"/>
    <w:rsid w:val="00C11EE8"/>
    <w:rsid w:val="00C12A98"/>
    <w:rsid w:val="00C13B60"/>
    <w:rsid w:val="00C13E12"/>
    <w:rsid w:val="00C14A3E"/>
    <w:rsid w:val="00C168F4"/>
    <w:rsid w:val="00C17593"/>
    <w:rsid w:val="00C22F26"/>
    <w:rsid w:val="00C24FE8"/>
    <w:rsid w:val="00C26DFD"/>
    <w:rsid w:val="00C30D99"/>
    <w:rsid w:val="00C31333"/>
    <w:rsid w:val="00C31375"/>
    <w:rsid w:val="00C31439"/>
    <w:rsid w:val="00C32BB9"/>
    <w:rsid w:val="00C34BF0"/>
    <w:rsid w:val="00C34DAD"/>
    <w:rsid w:val="00C35243"/>
    <w:rsid w:val="00C35761"/>
    <w:rsid w:val="00C35EEB"/>
    <w:rsid w:val="00C36AF2"/>
    <w:rsid w:val="00C36FB6"/>
    <w:rsid w:val="00C3711B"/>
    <w:rsid w:val="00C41AE1"/>
    <w:rsid w:val="00C4241A"/>
    <w:rsid w:val="00C42B50"/>
    <w:rsid w:val="00C4312F"/>
    <w:rsid w:val="00C43534"/>
    <w:rsid w:val="00C4431E"/>
    <w:rsid w:val="00C44FA9"/>
    <w:rsid w:val="00C45D5C"/>
    <w:rsid w:val="00C46E42"/>
    <w:rsid w:val="00C501BD"/>
    <w:rsid w:val="00C501C8"/>
    <w:rsid w:val="00C50E6F"/>
    <w:rsid w:val="00C53925"/>
    <w:rsid w:val="00C5396C"/>
    <w:rsid w:val="00C54135"/>
    <w:rsid w:val="00C54670"/>
    <w:rsid w:val="00C54C7A"/>
    <w:rsid w:val="00C55764"/>
    <w:rsid w:val="00C56DFF"/>
    <w:rsid w:val="00C56E75"/>
    <w:rsid w:val="00C56EE5"/>
    <w:rsid w:val="00C631EC"/>
    <w:rsid w:val="00C6359B"/>
    <w:rsid w:val="00C64212"/>
    <w:rsid w:val="00C66BF1"/>
    <w:rsid w:val="00C721C3"/>
    <w:rsid w:val="00C72AC7"/>
    <w:rsid w:val="00C72C35"/>
    <w:rsid w:val="00C73A4A"/>
    <w:rsid w:val="00C76D43"/>
    <w:rsid w:val="00C77F21"/>
    <w:rsid w:val="00C80C68"/>
    <w:rsid w:val="00C8133F"/>
    <w:rsid w:val="00C81CE1"/>
    <w:rsid w:val="00C82185"/>
    <w:rsid w:val="00C826D5"/>
    <w:rsid w:val="00C8544B"/>
    <w:rsid w:val="00C866A0"/>
    <w:rsid w:val="00C87E23"/>
    <w:rsid w:val="00C906D7"/>
    <w:rsid w:val="00C9360A"/>
    <w:rsid w:val="00C94AF3"/>
    <w:rsid w:val="00C97E4F"/>
    <w:rsid w:val="00CA0560"/>
    <w:rsid w:val="00CA0D4E"/>
    <w:rsid w:val="00CA1677"/>
    <w:rsid w:val="00CA26F5"/>
    <w:rsid w:val="00CA4656"/>
    <w:rsid w:val="00CA4D0F"/>
    <w:rsid w:val="00CA4F36"/>
    <w:rsid w:val="00CA50C0"/>
    <w:rsid w:val="00CA56A0"/>
    <w:rsid w:val="00CA6957"/>
    <w:rsid w:val="00CA6B86"/>
    <w:rsid w:val="00CA7278"/>
    <w:rsid w:val="00CA7407"/>
    <w:rsid w:val="00CB1D34"/>
    <w:rsid w:val="00CB3021"/>
    <w:rsid w:val="00CB38C6"/>
    <w:rsid w:val="00CB5CF3"/>
    <w:rsid w:val="00CC0F37"/>
    <w:rsid w:val="00CC264B"/>
    <w:rsid w:val="00CC37AB"/>
    <w:rsid w:val="00CC3CB3"/>
    <w:rsid w:val="00CC3E2C"/>
    <w:rsid w:val="00CC5F27"/>
    <w:rsid w:val="00CD068B"/>
    <w:rsid w:val="00CD2106"/>
    <w:rsid w:val="00CD2FFF"/>
    <w:rsid w:val="00CD4E37"/>
    <w:rsid w:val="00CD6660"/>
    <w:rsid w:val="00CD72AB"/>
    <w:rsid w:val="00CE2002"/>
    <w:rsid w:val="00CE2486"/>
    <w:rsid w:val="00CE2BAA"/>
    <w:rsid w:val="00CE33E6"/>
    <w:rsid w:val="00CE566A"/>
    <w:rsid w:val="00CE5808"/>
    <w:rsid w:val="00CE6DFE"/>
    <w:rsid w:val="00CE70BE"/>
    <w:rsid w:val="00CE7844"/>
    <w:rsid w:val="00CF06EE"/>
    <w:rsid w:val="00CF091F"/>
    <w:rsid w:val="00CF3E2E"/>
    <w:rsid w:val="00CF476C"/>
    <w:rsid w:val="00CF54A9"/>
    <w:rsid w:val="00CF54DC"/>
    <w:rsid w:val="00CF5D0E"/>
    <w:rsid w:val="00D00D01"/>
    <w:rsid w:val="00D01248"/>
    <w:rsid w:val="00D0167A"/>
    <w:rsid w:val="00D018C7"/>
    <w:rsid w:val="00D01F03"/>
    <w:rsid w:val="00D02392"/>
    <w:rsid w:val="00D02A6E"/>
    <w:rsid w:val="00D02CB0"/>
    <w:rsid w:val="00D03CC3"/>
    <w:rsid w:val="00D0554E"/>
    <w:rsid w:val="00D0557E"/>
    <w:rsid w:val="00D05609"/>
    <w:rsid w:val="00D07788"/>
    <w:rsid w:val="00D07D60"/>
    <w:rsid w:val="00D07DB9"/>
    <w:rsid w:val="00D104AB"/>
    <w:rsid w:val="00D10801"/>
    <w:rsid w:val="00D11AD3"/>
    <w:rsid w:val="00D126E6"/>
    <w:rsid w:val="00D131FC"/>
    <w:rsid w:val="00D13B73"/>
    <w:rsid w:val="00D13C8C"/>
    <w:rsid w:val="00D1544B"/>
    <w:rsid w:val="00D1739B"/>
    <w:rsid w:val="00D20A2C"/>
    <w:rsid w:val="00D226DA"/>
    <w:rsid w:val="00D22DD3"/>
    <w:rsid w:val="00D2334B"/>
    <w:rsid w:val="00D23D30"/>
    <w:rsid w:val="00D248C8"/>
    <w:rsid w:val="00D24C7D"/>
    <w:rsid w:val="00D2576C"/>
    <w:rsid w:val="00D265A3"/>
    <w:rsid w:val="00D27553"/>
    <w:rsid w:val="00D2797B"/>
    <w:rsid w:val="00D31FF7"/>
    <w:rsid w:val="00D337A4"/>
    <w:rsid w:val="00D3412D"/>
    <w:rsid w:val="00D3493E"/>
    <w:rsid w:val="00D34A6D"/>
    <w:rsid w:val="00D35DD7"/>
    <w:rsid w:val="00D375B2"/>
    <w:rsid w:val="00D4029A"/>
    <w:rsid w:val="00D40824"/>
    <w:rsid w:val="00D40AFC"/>
    <w:rsid w:val="00D41C01"/>
    <w:rsid w:val="00D43C2B"/>
    <w:rsid w:val="00D4583B"/>
    <w:rsid w:val="00D50454"/>
    <w:rsid w:val="00D521F2"/>
    <w:rsid w:val="00D523FD"/>
    <w:rsid w:val="00D52E09"/>
    <w:rsid w:val="00D552D7"/>
    <w:rsid w:val="00D55870"/>
    <w:rsid w:val="00D57298"/>
    <w:rsid w:val="00D60B28"/>
    <w:rsid w:val="00D61379"/>
    <w:rsid w:val="00D61CA4"/>
    <w:rsid w:val="00D6785E"/>
    <w:rsid w:val="00D737B6"/>
    <w:rsid w:val="00D7491F"/>
    <w:rsid w:val="00D760C4"/>
    <w:rsid w:val="00D76AAF"/>
    <w:rsid w:val="00D84248"/>
    <w:rsid w:val="00D85D4F"/>
    <w:rsid w:val="00D868EB"/>
    <w:rsid w:val="00D87876"/>
    <w:rsid w:val="00D902B7"/>
    <w:rsid w:val="00D91B22"/>
    <w:rsid w:val="00D91C54"/>
    <w:rsid w:val="00D91CDF"/>
    <w:rsid w:val="00D91E01"/>
    <w:rsid w:val="00D92F5F"/>
    <w:rsid w:val="00D92FF6"/>
    <w:rsid w:val="00D94E92"/>
    <w:rsid w:val="00D950B8"/>
    <w:rsid w:val="00D9556D"/>
    <w:rsid w:val="00D95E0D"/>
    <w:rsid w:val="00DA2B6C"/>
    <w:rsid w:val="00DA4FED"/>
    <w:rsid w:val="00DA5477"/>
    <w:rsid w:val="00DA54DB"/>
    <w:rsid w:val="00DA584A"/>
    <w:rsid w:val="00DA5F77"/>
    <w:rsid w:val="00DA6E53"/>
    <w:rsid w:val="00DB0795"/>
    <w:rsid w:val="00DB08C6"/>
    <w:rsid w:val="00DB2910"/>
    <w:rsid w:val="00DB4473"/>
    <w:rsid w:val="00DB4619"/>
    <w:rsid w:val="00DB4642"/>
    <w:rsid w:val="00DB46C6"/>
    <w:rsid w:val="00DB63AB"/>
    <w:rsid w:val="00DB681B"/>
    <w:rsid w:val="00DB77F0"/>
    <w:rsid w:val="00DC2062"/>
    <w:rsid w:val="00DC31C5"/>
    <w:rsid w:val="00DC4B25"/>
    <w:rsid w:val="00DC5F43"/>
    <w:rsid w:val="00DC6190"/>
    <w:rsid w:val="00DC76B8"/>
    <w:rsid w:val="00DD0E8B"/>
    <w:rsid w:val="00DD11CD"/>
    <w:rsid w:val="00DD6494"/>
    <w:rsid w:val="00DD6773"/>
    <w:rsid w:val="00DD71B6"/>
    <w:rsid w:val="00DE34DC"/>
    <w:rsid w:val="00DE4C54"/>
    <w:rsid w:val="00DE52D0"/>
    <w:rsid w:val="00DE64DA"/>
    <w:rsid w:val="00DE6C38"/>
    <w:rsid w:val="00DE78D1"/>
    <w:rsid w:val="00DF0831"/>
    <w:rsid w:val="00DF0E0F"/>
    <w:rsid w:val="00E002FB"/>
    <w:rsid w:val="00E01D95"/>
    <w:rsid w:val="00E024F4"/>
    <w:rsid w:val="00E03218"/>
    <w:rsid w:val="00E051A1"/>
    <w:rsid w:val="00E0791B"/>
    <w:rsid w:val="00E107C2"/>
    <w:rsid w:val="00E109E6"/>
    <w:rsid w:val="00E13305"/>
    <w:rsid w:val="00E134EA"/>
    <w:rsid w:val="00E141C9"/>
    <w:rsid w:val="00E1445E"/>
    <w:rsid w:val="00E16380"/>
    <w:rsid w:val="00E16AE7"/>
    <w:rsid w:val="00E17312"/>
    <w:rsid w:val="00E204DD"/>
    <w:rsid w:val="00E206F6"/>
    <w:rsid w:val="00E21546"/>
    <w:rsid w:val="00E21C0B"/>
    <w:rsid w:val="00E22F97"/>
    <w:rsid w:val="00E329BE"/>
    <w:rsid w:val="00E33FB3"/>
    <w:rsid w:val="00E35F20"/>
    <w:rsid w:val="00E4061F"/>
    <w:rsid w:val="00E40D2B"/>
    <w:rsid w:val="00E411B8"/>
    <w:rsid w:val="00E46700"/>
    <w:rsid w:val="00E473EC"/>
    <w:rsid w:val="00E508D1"/>
    <w:rsid w:val="00E52954"/>
    <w:rsid w:val="00E54599"/>
    <w:rsid w:val="00E54DC8"/>
    <w:rsid w:val="00E57372"/>
    <w:rsid w:val="00E60DFD"/>
    <w:rsid w:val="00E629AA"/>
    <w:rsid w:val="00E6396A"/>
    <w:rsid w:val="00E63CCF"/>
    <w:rsid w:val="00E63FE1"/>
    <w:rsid w:val="00E650BC"/>
    <w:rsid w:val="00E71D36"/>
    <w:rsid w:val="00E72BBA"/>
    <w:rsid w:val="00E72D88"/>
    <w:rsid w:val="00E73B93"/>
    <w:rsid w:val="00E7494C"/>
    <w:rsid w:val="00E7531C"/>
    <w:rsid w:val="00E76C1D"/>
    <w:rsid w:val="00E7779A"/>
    <w:rsid w:val="00E77DC7"/>
    <w:rsid w:val="00E80CEB"/>
    <w:rsid w:val="00E82909"/>
    <w:rsid w:val="00E8438D"/>
    <w:rsid w:val="00E90E06"/>
    <w:rsid w:val="00E929EF"/>
    <w:rsid w:val="00E93401"/>
    <w:rsid w:val="00E934A4"/>
    <w:rsid w:val="00E953A5"/>
    <w:rsid w:val="00E9554C"/>
    <w:rsid w:val="00E95618"/>
    <w:rsid w:val="00EA163E"/>
    <w:rsid w:val="00EA3C81"/>
    <w:rsid w:val="00EA52E8"/>
    <w:rsid w:val="00EB02E9"/>
    <w:rsid w:val="00EB0362"/>
    <w:rsid w:val="00EB0708"/>
    <w:rsid w:val="00EB091D"/>
    <w:rsid w:val="00EB29C6"/>
    <w:rsid w:val="00EB3DF4"/>
    <w:rsid w:val="00EB4C0B"/>
    <w:rsid w:val="00EB6DBF"/>
    <w:rsid w:val="00EC071A"/>
    <w:rsid w:val="00EC13AE"/>
    <w:rsid w:val="00EC3CF8"/>
    <w:rsid w:val="00EC4762"/>
    <w:rsid w:val="00EC47B3"/>
    <w:rsid w:val="00EC4E0B"/>
    <w:rsid w:val="00EC5B52"/>
    <w:rsid w:val="00EC5C68"/>
    <w:rsid w:val="00ED0A94"/>
    <w:rsid w:val="00ED2073"/>
    <w:rsid w:val="00ED2D42"/>
    <w:rsid w:val="00ED514A"/>
    <w:rsid w:val="00ED5327"/>
    <w:rsid w:val="00EE0183"/>
    <w:rsid w:val="00EE0E32"/>
    <w:rsid w:val="00EE1BAF"/>
    <w:rsid w:val="00EE25EE"/>
    <w:rsid w:val="00EE2CD7"/>
    <w:rsid w:val="00EE3548"/>
    <w:rsid w:val="00EE41AD"/>
    <w:rsid w:val="00EE5401"/>
    <w:rsid w:val="00EE621D"/>
    <w:rsid w:val="00EE6A1E"/>
    <w:rsid w:val="00EE7D03"/>
    <w:rsid w:val="00EE7D0B"/>
    <w:rsid w:val="00EF158E"/>
    <w:rsid w:val="00EF1692"/>
    <w:rsid w:val="00EF303A"/>
    <w:rsid w:val="00EF50DB"/>
    <w:rsid w:val="00EF58C6"/>
    <w:rsid w:val="00F00283"/>
    <w:rsid w:val="00F02E73"/>
    <w:rsid w:val="00F04AD6"/>
    <w:rsid w:val="00F04F22"/>
    <w:rsid w:val="00F0644E"/>
    <w:rsid w:val="00F06C78"/>
    <w:rsid w:val="00F07008"/>
    <w:rsid w:val="00F07039"/>
    <w:rsid w:val="00F10EFE"/>
    <w:rsid w:val="00F114B2"/>
    <w:rsid w:val="00F12DAA"/>
    <w:rsid w:val="00F139F4"/>
    <w:rsid w:val="00F13D0E"/>
    <w:rsid w:val="00F13F56"/>
    <w:rsid w:val="00F14CB3"/>
    <w:rsid w:val="00F17221"/>
    <w:rsid w:val="00F17A50"/>
    <w:rsid w:val="00F21441"/>
    <w:rsid w:val="00F215F6"/>
    <w:rsid w:val="00F2308A"/>
    <w:rsid w:val="00F23A38"/>
    <w:rsid w:val="00F248D0"/>
    <w:rsid w:val="00F24B9F"/>
    <w:rsid w:val="00F259D4"/>
    <w:rsid w:val="00F27234"/>
    <w:rsid w:val="00F31B59"/>
    <w:rsid w:val="00F332E0"/>
    <w:rsid w:val="00F40694"/>
    <w:rsid w:val="00F40D74"/>
    <w:rsid w:val="00F437D3"/>
    <w:rsid w:val="00F43DBC"/>
    <w:rsid w:val="00F44004"/>
    <w:rsid w:val="00F449AC"/>
    <w:rsid w:val="00F45415"/>
    <w:rsid w:val="00F45C21"/>
    <w:rsid w:val="00F468A6"/>
    <w:rsid w:val="00F47660"/>
    <w:rsid w:val="00F5257C"/>
    <w:rsid w:val="00F54123"/>
    <w:rsid w:val="00F54572"/>
    <w:rsid w:val="00F551E7"/>
    <w:rsid w:val="00F57448"/>
    <w:rsid w:val="00F62C83"/>
    <w:rsid w:val="00F6526D"/>
    <w:rsid w:val="00F65A27"/>
    <w:rsid w:val="00F676D1"/>
    <w:rsid w:val="00F679BE"/>
    <w:rsid w:val="00F70194"/>
    <w:rsid w:val="00F709BA"/>
    <w:rsid w:val="00F70D77"/>
    <w:rsid w:val="00F70E03"/>
    <w:rsid w:val="00F76474"/>
    <w:rsid w:val="00F76C9E"/>
    <w:rsid w:val="00F76EF8"/>
    <w:rsid w:val="00F773EC"/>
    <w:rsid w:val="00F77D1B"/>
    <w:rsid w:val="00F80673"/>
    <w:rsid w:val="00F81A3E"/>
    <w:rsid w:val="00F82183"/>
    <w:rsid w:val="00F8326F"/>
    <w:rsid w:val="00F836F0"/>
    <w:rsid w:val="00F868CA"/>
    <w:rsid w:val="00F90390"/>
    <w:rsid w:val="00F90B6F"/>
    <w:rsid w:val="00F92A73"/>
    <w:rsid w:val="00F93FEE"/>
    <w:rsid w:val="00F9416B"/>
    <w:rsid w:val="00F9483D"/>
    <w:rsid w:val="00F9635B"/>
    <w:rsid w:val="00F96A91"/>
    <w:rsid w:val="00F96FE1"/>
    <w:rsid w:val="00FA432F"/>
    <w:rsid w:val="00FB0573"/>
    <w:rsid w:val="00FB25CD"/>
    <w:rsid w:val="00FB2FC4"/>
    <w:rsid w:val="00FB5D8B"/>
    <w:rsid w:val="00FB643D"/>
    <w:rsid w:val="00FB73DB"/>
    <w:rsid w:val="00FC120F"/>
    <w:rsid w:val="00FC21ED"/>
    <w:rsid w:val="00FC3A12"/>
    <w:rsid w:val="00FC3E63"/>
    <w:rsid w:val="00FC7451"/>
    <w:rsid w:val="00FC79A8"/>
    <w:rsid w:val="00FD4805"/>
    <w:rsid w:val="00FD4BEA"/>
    <w:rsid w:val="00FD5544"/>
    <w:rsid w:val="00FD7EB1"/>
    <w:rsid w:val="00FE0142"/>
    <w:rsid w:val="00FE0C44"/>
    <w:rsid w:val="00FE1573"/>
    <w:rsid w:val="00FE1976"/>
    <w:rsid w:val="00FE21A9"/>
    <w:rsid w:val="00FE357B"/>
    <w:rsid w:val="00FE53CA"/>
    <w:rsid w:val="00FE605B"/>
    <w:rsid w:val="00FE794C"/>
    <w:rsid w:val="00FE7F6B"/>
    <w:rsid w:val="00FF391E"/>
    <w:rsid w:val="00FF3D72"/>
    <w:rsid w:val="00FF478C"/>
    <w:rsid w:val="00FF576F"/>
    <w:rsid w:val="00FF653A"/>
    <w:rsid w:val="00FF6585"/>
    <w:rsid w:val="00FF6ED8"/>
    <w:rsid w:val="00FF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3036"/>
  <w15:docId w15:val="{4DC9A455-D380-4B4B-8334-A3A5564C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4">
    <w:name w:val="Placeholder Text"/>
    <w:basedOn w:val="a0"/>
    <w:uiPriority w:val="99"/>
    <w:semiHidden/>
    <w:rsid w:val="008B6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AB81-1A7A-476D-9DDC-2438712D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11</Pages>
  <Words>4034</Words>
  <Characters>22999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22</cp:revision>
  <cp:lastPrinted>2023-03-20T14:05:00Z</cp:lastPrinted>
  <dcterms:created xsi:type="dcterms:W3CDTF">2022-03-27T07:59:00Z</dcterms:created>
  <dcterms:modified xsi:type="dcterms:W3CDTF">2024-03-06T11:02:00Z</dcterms:modified>
</cp:coreProperties>
</file>